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14F6D" w14:textId="614F8E15" w:rsidR="00B9034C" w:rsidRPr="00131EE1" w:rsidRDefault="00B9034C" w:rsidP="00B9034C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3B60C18B" w14:textId="77777777" w:rsidR="00B9034C" w:rsidRPr="00131EE1" w:rsidRDefault="00B9034C" w:rsidP="00B9034C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09EDCD23" w14:textId="352CBABC" w:rsidR="00B9034C" w:rsidRPr="00131EE1" w:rsidRDefault="00B9034C" w:rsidP="00B9034C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4C4A08" w:rsidRPr="00131EE1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4C4A08" w:rsidRPr="00131EE1">
        <w:rPr>
          <w:rFonts w:ascii="Calibri" w:hAnsi="Calibri" w:cs="Calibri"/>
          <w:b/>
          <w:bCs/>
          <w:color w:val="FF0000"/>
          <w:sz w:val="20"/>
          <w:szCs w:val="20"/>
        </w:rPr>
        <w:t>ci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I</w:t>
      </w:r>
    </w:p>
    <w:p w14:paraId="05A31B13" w14:textId="77777777" w:rsidR="00131EE1" w:rsidRPr="00131EE1" w:rsidRDefault="00131EE1" w:rsidP="00131EE1">
      <w:pPr>
        <w:spacing w:before="113"/>
        <w:jc w:val="both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osób, skierowanych przez Wykonawcę do realizacji zamówienia publicznego,</w:t>
      </w:r>
      <w:r w:rsidRPr="00131EE1">
        <w:rPr>
          <w:rFonts w:ascii="Calibri" w:hAnsi="Calibri" w:cs="Calibri"/>
          <w:b/>
          <w:bCs/>
          <w:sz w:val="20"/>
          <w:szCs w:val="20"/>
        </w:rPr>
        <w:br/>
        <w:t xml:space="preserve">w szczególności odpowiedzialnych za świadczenie usług objętych przedmiotem zamówienia w części I do części IX* </w:t>
      </w:r>
      <w:r w:rsidRPr="00131EE1">
        <w:rPr>
          <w:rFonts w:ascii="Calibri" w:hAnsi="Calibri" w:cs="Calibri"/>
          <w:b/>
          <w:sz w:val="20"/>
          <w:szCs w:val="20"/>
        </w:rPr>
        <w:t xml:space="preserve">– kwalifikacje zawodowe, </w:t>
      </w:r>
      <w:r w:rsidRPr="00131EE1">
        <w:rPr>
          <w:rFonts w:ascii="Calibri" w:hAnsi="Calibri" w:cs="Calibri"/>
          <w:b/>
          <w:bCs/>
          <w:sz w:val="20"/>
          <w:szCs w:val="20"/>
        </w:rPr>
        <w:t>doświadczenia i wykształcenia niezbędnych do wykonania zamówienia publicznego, a także zakresu wykonywanych przez nie czynności oraz informacją o podstawie do dysponowania tymi osobami.</w:t>
      </w:r>
    </w:p>
    <w:p w14:paraId="6BCF01F8" w14:textId="641C4832" w:rsidR="00B9034C" w:rsidRPr="00131EE1" w:rsidRDefault="00B9034C" w:rsidP="00B9034C">
      <w:pPr>
        <w:shd w:val="clear" w:color="auto" w:fill="FFFFFF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osoba przewidziana do pełnienia funkcji kierownika</w:t>
      </w:r>
      <w:r w:rsidR="00A93838"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świetlicy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7F8B784F" w14:textId="77777777" w:rsidR="00B9034C" w:rsidRPr="00131EE1" w:rsidRDefault="00B9034C" w:rsidP="00B9034C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e):</w:t>
      </w:r>
    </w:p>
    <w:p w14:paraId="24935A39" w14:textId="77777777" w:rsidR="00B9034C" w:rsidRPr="00131EE1" w:rsidRDefault="00B9034C" w:rsidP="00B9034C">
      <w:pPr>
        <w:widowControl/>
        <w:numPr>
          <w:ilvl w:val="0"/>
          <w:numId w:val="13"/>
        </w:numPr>
        <w:shd w:val="clear" w:color="auto" w:fill="FFFFFF"/>
        <w:ind w:left="567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posiada wykształcenie wyższe zg</w:t>
      </w:r>
      <w:r w:rsidRPr="00131EE1">
        <w:rPr>
          <w:rFonts w:ascii="Calibri" w:hAnsi="Calibri" w:cs="Calibri"/>
          <w:sz w:val="20"/>
          <w:szCs w:val="20"/>
          <w:shd w:val="clear" w:color="auto" w:fill="FFFFFF"/>
        </w:rPr>
        <w:t xml:space="preserve">odne z Ustawą o wspieraniu rodziny i systemie pieczy zastępczej: </w:t>
      </w:r>
    </w:p>
    <w:p w14:paraId="43F9095C" w14:textId="77777777" w:rsidR="00B9034C" w:rsidRPr="00131EE1" w:rsidRDefault="00B9034C" w:rsidP="00B9034C">
      <w:pPr>
        <w:widowControl/>
        <w:numPr>
          <w:ilvl w:val="1"/>
          <w:numId w:val="12"/>
        </w:num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na kierunku pedagogika, pedagogika specjalna, psychologia, socjologia, praca socjalna, nauki o rodzinie, </w:t>
      </w:r>
    </w:p>
    <w:p w14:paraId="43E8E14B" w14:textId="77777777" w:rsidR="00B9034C" w:rsidRPr="00131EE1" w:rsidRDefault="00B9034C" w:rsidP="00B9034C">
      <w:p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5817D00A" w14:textId="77777777" w:rsidR="00B9034C" w:rsidRPr="00131EE1" w:rsidRDefault="00B9034C" w:rsidP="00B9034C">
      <w:pPr>
        <w:widowControl/>
        <w:numPr>
          <w:ilvl w:val="1"/>
          <w:numId w:val="12"/>
        </w:num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wykształcenie wyższe na innym kierunku, którego program obejmuje resocjalizację, pracę socjalną, pedagogikę opiekuńczo-wychowawczą </w:t>
      </w:r>
    </w:p>
    <w:p w14:paraId="2494E8A6" w14:textId="77777777" w:rsidR="00B9034C" w:rsidRPr="00131EE1" w:rsidRDefault="00B9034C" w:rsidP="00B9034C">
      <w:p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lub</w:t>
      </w:r>
    </w:p>
    <w:p w14:paraId="7FADFA0C" w14:textId="77777777" w:rsidR="00B9034C" w:rsidRPr="00131EE1" w:rsidRDefault="00B9034C" w:rsidP="00B9034C">
      <w:pPr>
        <w:widowControl/>
        <w:numPr>
          <w:ilvl w:val="1"/>
          <w:numId w:val="12"/>
        </w:num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dowolnym kierunku, uzupełnione studiami podyplomowymi w zakresie psychologii, pedagogiki, nauk o rodzinie, resocjalizacji lub kursem kwalifikacyjnym z zakresu pedagogiki opiekuńczo-wychowawczej,</w:t>
      </w:r>
    </w:p>
    <w:p w14:paraId="505EA514" w14:textId="77777777" w:rsidR="00B9034C" w:rsidRPr="00131EE1" w:rsidRDefault="00B9034C" w:rsidP="00B9034C">
      <w:p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59EFE0E2" w14:textId="77777777" w:rsidR="00B9034C" w:rsidRPr="00131EE1" w:rsidRDefault="00B9034C" w:rsidP="00B9034C">
      <w:pPr>
        <w:widowControl/>
        <w:numPr>
          <w:ilvl w:val="1"/>
          <w:numId w:val="12"/>
        </w:numPr>
        <w:shd w:val="clear" w:color="auto" w:fill="FFFFFF"/>
        <w:ind w:left="567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dowolnym kierunku oraz przygotowanie pedagogiczne uprawniające do wykonywania zawodu nauczyciela;</w:t>
      </w:r>
    </w:p>
    <w:p w14:paraId="6293182A" w14:textId="77777777" w:rsidR="00B9034C" w:rsidRPr="00131EE1" w:rsidRDefault="00B9034C" w:rsidP="00B9034C">
      <w:pPr>
        <w:pStyle w:val="Tekstpodstawowywcity"/>
        <w:numPr>
          <w:ilvl w:val="0"/>
          <w:numId w:val="13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567" w:hanging="426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>stan zdrowia oraz badania potwierdzone przez lekarza pozwalające na pracę z dziećmi.</w:t>
      </w:r>
    </w:p>
    <w:p w14:paraId="4012E9D6" w14:textId="49C3DBCF" w:rsidR="00B9034C" w:rsidRPr="00131EE1" w:rsidRDefault="00331E82" w:rsidP="00B9034C">
      <w:pPr>
        <w:pStyle w:val="Tekstpodstawowywcity"/>
        <w:numPr>
          <w:ilvl w:val="0"/>
          <w:numId w:val="13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567" w:hanging="426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posiada </w:t>
      </w:r>
      <w:r w:rsidR="00B9034C" w:rsidRPr="00131EE1">
        <w:rPr>
          <w:rFonts w:ascii="Calibri" w:hAnsi="Calibri" w:cs="Calibri"/>
          <w:color w:val="000000"/>
          <w:sz w:val="20"/>
          <w:szCs w:val="20"/>
          <w:lang w:eastAsia="pl-PL"/>
        </w:rPr>
        <w:t>zaświadczenie o niekaralności z Krajowego Rejestru Karnego</w:t>
      </w: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>,</w:t>
      </w:r>
    </w:p>
    <w:p w14:paraId="30A183C5" w14:textId="77777777" w:rsidR="00B9034C" w:rsidRPr="00131EE1" w:rsidRDefault="00B9034C" w:rsidP="00B9034C">
      <w:pPr>
        <w:pStyle w:val="Tekstpodstawowywcity"/>
        <w:numPr>
          <w:ilvl w:val="0"/>
          <w:numId w:val="1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567" w:hanging="426"/>
        <w:contextualSpacing/>
        <w:jc w:val="both"/>
        <w:outlineLvl w:val="4"/>
        <w:rPr>
          <w:rFonts w:ascii="Calibri" w:hAnsi="Calibri" w:cs="Calibri"/>
          <w:color w:val="000000"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3F48EBEA" w14:textId="77777777" w:rsidR="00B9034C" w:rsidRPr="00131EE1" w:rsidRDefault="00B9034C" w:rsidP="00B9034C">
      <w:pPr>
        <w:pStyle w:val="Tekstpodstawowywcity"/>
        <w:numPr>
          <w:ilvl w:val="0"/>
          <w:numId w:val="1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567" w:hanging="425"/>
        <w:contextualSpacing/>
        <w:jc w:val="both"/>
        <w:outlineLvl w:val="4"/>
        <w:rPr>
          <w:rFonts w:ascii="Calibri" w:hAnsi="Calibri" w:cs="Calibri"/>
          <w:color w:val="000000"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876"/>
        <w:gridCol w:w="1802"/>
        <w:gridCol w:w="1786"/>
      </w:tblGrid>
      <w:tr w:rsidR="00B9034C" w:rsidRPr="00131EE1" w14:paraId="40DDE544" w14:textId="77777777" w:rsidTr="00A93838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7FBA1B7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1B77D7B4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5F9ACF48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10EF484" w14:textId="28274789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45C7535B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87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9A9561D" w14:textId="77777777" w:rsidR="00B9034C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Punkty od b)-e) </w:t>
            </w:r>
          </w:p>
          <w:p w14:paraId="35E8D288" w14:textId="407F7396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Spełnia/nie spełnia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0AD59703" w14:textId="6830DF06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3F0F1679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B9034C" w:rsidRPr="00131EE1" w14:paraId="0F0EE7D9" w14:textId="77777777" w:rsidTr="00A93838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080F" w14:textId="77777777" w:rsidR="00B9034C" w:rsidRPr="00131EE1" w:rsidRDefault="00B9034C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F034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30B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E2E8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E5A6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A3D1" w14:textId="640D56DA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51FA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24DCBA6" w14:textId="2ABA4376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="Calibri" w:eastAsia="Calibri" w:hAnsi="Calibri" w:cs="Calibri"/>
          <w:kern w:val="2"/>
          <w:sz w:val="20"/>
          <w:szCs w:val="20"/>
        </w:rPr>
      </w:pPr>
      <w:r w:rsidRPr="00222F6A">
        <w:rPr>
          <w:rFonts w:ascii="Calibri" w:hAnsi="Calibri" w:cs="Calibr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17092739" w14:textId="77777777" w:rsidR="00222F6A" w:rsidRDefault="00222F6A" w:rsidP="00B9034C">
      <w:pPr>
        <w:rPr>
          <w:rFonts w:ascii="Calibri" w:hAnsi="Calibri" w:cs="Calibri"/>
          <w:sz w:val="20"/>
          <w:szCs w:val="20"/>
        </w:rPr>
      </w:pPr>
    </w:p>
    <w:p w14:paraId="5D64DBC0" w14:textId="4F3F59ED" w:rsidR="00B9034C" w:rsidRPr="00131EE1" w:rsidRDefault="00B9034C" w:rsidP="00B9034C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014F2DD8" w14:textId="398FB8C6" w:rsidR="00B9034C" w:rsidRPr="00131EE1" w:rsidRDefault="00B9034C" w:rsidP="00B9034C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131EE1">
        <w:rPr>
          <w:rFonts w:ascii="Calibri" w:hAnsi="Calibri" w:cs="Calibri"/>
          <w:i/>
          <w:color w:val="000000"/>
          <w:sz w:val="16"/>
          <w:szCs w:val="16"/>
        </w:rPr>
        <w:t>kwalifikowany podpis elektroniczny lub podpis zaufany lub</w:t>
      </w:r>
      <w:r w:rsidR="00131EE1" w:rsidRPr="00131EE1">
        <w:rPr>
          <w:rFonts w:ascii="Calibri" w:hAnsi="Calibri" w:cs="Calibri"/>
          <w:i/>
          <w:color w:val="000000"/>
          <w:sz w:val="16"/>
          <w:szCs w:val="16"/>
        </w:rPr>
        <w:t xml:space="preserve"> </w:t>
      </w:r>
      <w:r w:rsidRPr="00131EE1">
        <w:rPr>
          <w:rFonts w:ascii="Calibri" w:hAnsi="Calibri" w:cs="Calibri"/>
          <w:i/>
          <w:color w:val="000000"/>
          <w:sz w:val="16"/>
          <w:szCs w:val="16"/>
        </w:rPr>
        <w:t xml:space="preserve">podpis osobisty osoby / osób uprawnionych do reprezentowania </w:t>
      </w:r>
      <w:r w:rsidR="00131EE1" w:rsidRPr="00131EE1">
        <w:rPr>
          <w:rFonts w:ascii="Calibri" w:hAnsi="Calibri" w:cs="Calibri"/>
          <w:i/>
          <w:color w:val="000000"/>
          <w:sz w:val="16"/>
          <w:szCs w:val="16"/>
        </w:rPr>
        <w:t>W</w:t>
      </w:r>
      <w:r w:rsidRPr="00131EE1">
        <w:rPr>
          <w:rFonts w:ascii="Calibri" w:hAnsi="Calibri" w:cs="Calibri"/>
          <w:i/>
          <w:color w:val="000000"/>
          <w:sz w:val="16"/>
          <w:szCs w:val="16"/>
        </w:rPr>
        <w:t>ykonawcy</w:t>
      </w:r>
    </w:p>
    <w:p w14:paraId="64324842" w14:textId="77777777" w:rsidR="00B9034C" w:rsidRPr="00131EE1" w:rsidRDefault="00B9034C" w:rsidP="00B9034C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12B7BF36" w14:textId="77777777" w:rsidR="00523F1E" w:rsidRDefault="00523F1E" w:rsidP="00B9034C">
      <w:pPr>
        <w:rPr>
          <w:rFonts w:ascii="Calibri" w:hAnsi="Calibri" w:cs="Calibri"/>
          <w:sz w:val="20"/>
          <w:szCs w:val="20"/>
        </w:rPr>
      </w:pPr>
    </w:p>
    <w:p w14:paraId="64473209" w14:textId="77777777" w:rsidR="00523F1E" w:rsidRDefault="00523F1E" w:rsidP="00B9034C">
      <w:pPr>
        <w:rPr>
          <w:rFonts w:ascii="Calibri" w:hAnsi="Calibri" w:cs="Calibri"/>
          <w:sz w:val="20"/>
          <w:szCs w:val="20"/>
        </w:rPr>
      </w:pPr>
    </w:p>
    <w:p w14:paraId="24FAA894" w14:textId="77777777" w:rsidR="00523F1E" w:rsidRDefault="00523F1E" w:rsidP="00B9034C">
      <w:pPr>
        <w:rPr>
          <w:rFonts w:ascii="Calibri" w:hAnsi="Calibri" w:cs="Calibri"/>
          <w:sz w:val="20"/>
          <w:szCs w:val="20"/>
        </w:rPr>
      </w:pPr>
    </w:p>
    <w:p w14:paraId="158A43D7" w14:textId="77777777" w:rsidR="00523F1E" w:rsidRDefault="00523F1E" w:rsidP="00B9034C">
      <w:pPr>
        <w:rPr>
          <w:rFonts w:ascii="Calibri" w:hAnsi="Calibri" w:cs="Calibri"/>
          <w:sz w:val="20"/>
          <w:szCs w:val="20"/>
        </w:rPr>
      </w:pPr>
    </w:p>
    <w:p w14:paraId="22D457D7" w14:textId="77777777" w:rsidR="00523F1E" w:rsidRDefault="00523F1E" w:rsidP="00B9034C">
      <w:pPr>
        <w:rPr>
          <w:rFonts w:ascii="Calibri" w:hAnsi="Calibri" w:cs="Calibri"/>
          <w:sz w:val="20"/>
          <w:szCs w:val="20"/>
        </w:rPr>
      </w:pPr>
    </w:p>
    <w:p w14:paraId="4374C25A" w14:textId="745959BB" w:rsidR="00B9034C" w:rsidRPr="00131EE1" w:rsidRDefault="00B9034C" w:rsidP="00B9034C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lastRenderedPageBreak/>
        <w:t>..............................................</w:t>
      </w:r>
    </w:p>
    <w:p w14:paraId="7150CF08" w14:textId="77777777" w:rsidR="00B9034C" w:rsidRPr="00131EE1" w:rsidRDefault="00B9034C" w:rsidP="00B9034C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27E1540E" w14:textId="77777777" w:rsidR="00523F1E" w:rsidRDefault="00523F1E" w:rsidP="00B9034C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A884129" w14:textId="77777777" w:rsidR="00523F1E" w:rsidRDefault="00523F1E" w:rsidP="00B9034C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4236C07" w14:textId="0A625CA1" w:rsidR="00B9034C" w:rsidRPr="00131EE1" w:rsidRDefault="00B9034C" w:rsidP="00B9034C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4C4A08" w:rsidRPr="00131EE1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4C4A08" w:rsidRPr="00131EE1">
        <w:rPr>
          <w:rFonts w:ascii="Calibri" w:hAnsi="Calibri" w:cs="Calibri"/>
          <w:b/>
          <w:bCs/>
          <w:color w:val="FF0000"/>
          <w:sz w:val="20"/>
          <w:szCs w:val="20"/>
        </w:rPr>
        <w:t>ci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I</w:t>
      </w:r>
      <w:r w:rsidR="00A93838" w:rsidRPr="00131EE1">
        <w:rPr>
          <w:rFonts w:ascii="Calibri" w:hAnsi="Calibri" w:cs="Calibri"/>
          <w:b/>
          <w:bCs/>
          <w:color w:val="FF0000"/>
          <w:sz w:val="20"/>
          <w:szCs w:val="20"/>
        </w:rPr>
        <w:t>I</w:t>
      </w:r>
    </w:p>
    <w:p w14:paraId="572D17F8" w14:textId="1512B3D6" w:rsidR="00131EE1" w:rsidRPr="00131EE1" w:rsidRDefault="00131EE1" w:rsidP="00131EE1">
      <w:pPr>
        <w:spacing w:before="113"/>
        <w:jc w:val="center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osób, skierowanych przez Wykonawcę do realizacji zamówienia publicznego,</w:t>
      </w:r>
      <w:r w:rsidRPr="00131EE1">
        <w:rPr>
          <w:rFonts w:ascii="Calibri" w:hAnsi="Calibri" w:cs="Calibri"/>
          <w:b/>
          <w:bCs/>
          <w:sz w:val="20"/>
          <w:szCs w:val="20"/>
        </w:rPr>
        <w:br/>
        <w:t xml:space="preserve">w szczególności odpowiedzialnych za świadczenie usług objętych przedmiotem zamówienia w części I do części IX* </w:t>
      </w:r>
      <w:r w:rsidRPr="00131EE1">
        <w:rPr>
          <w:rFonts w:ascii="Calibri" w:hAnsi="Calibri" w:cs="Calibri"/>
          <w:b/>
          <w:sz w:val="20"/>
          <w:szCs w:val="20"/>
        </w:rPr>
        <w:t xml:space="preserve">– kwalifikacje zawodowe, </w:t>
      </w:r>
      <w:r w:rsidRPr="00131EE1">
        <w:rPr>
          <w:rFonts w:ascii="Calibri" w:hAnsi="Calibri" w:cs="Calibri"/>
          <w:b/>
          <w:bCs/>
          <w:sz w:val="20"/>
          <w:szCs w:val="20"/>
        </w:rPr>
        <w:t>doświadczenia i wykształcenia niezbędnych do wykonania zamówienia publicznego, a także zakresu wykonywanych przez nie czynności oraz informacją o podstawie do dysponowania tymi osobami.</w:t>
      </w:r>
    </w:p>
    <w:p w14:paraId="1DF427C7" w14:textId="77777777" w:rsidR="00B9034C" w:rsidRPr="00131EE1" w:rsidRDefault="00B9034C" w:rsidP="00B9034C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AA6D1F6" w14:textId="77777777" w:rsidR="00B9034C" w:rsidRPr="00131EE1" w:rsidRDefault="00B9034C" w:rsidP="00B9034C">
      <w:pPr>
        <w:shd w:val="clear" w:color="auto" w:fill="FFFFFF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pełnienia funkcji kierownika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2CD1ADF3" w14:textId="77777777" w:rsidR="00B9034C" w:rsidRPr="00131EE1" w:rsidRDefault="00B9034C" w:rsidP="00B9034C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e):</w:t>
      </w:r>
    </w:p>
    <w:p w14:paraId="3BD6AE28" w14:textId="77777777" w:rsidR="00A93838" w:rsidRPr="00131EE1" w:rsidRDefault="00A93838" w:rsidP="00A93838">
      <w:pPr>
        <w:widowControl/>
        <w:numPr>
          <w:ilvl w:val="0"/>
          <w:numId w:val="15"/>
        </w:numPr>
        <w:shd w:val="clear" w:color="auto" w:fill="FFFFFF"/>
        <w:ind w:left="284" w:hanging="284"/>
        <w:jc w:val="both"/>
        <w:outlineLvl w:val="4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wykształcenie wyższe zg</w:t>
      </w:r>
      <w:r w:rsidRPr="00131EE1">
        <w:rPr>
          <w:rFonts w:ascii="Calibri" w:hAnsi="Calibri" w:cs="Calibri"/>
          <w:sz w:val="20"/>
          <w:szCs w:val="20"/>
          <w:shd w:val="clear" w:color="auto" w:fill="FFFFFF"/>
        </w:rPr>
        <w:t xml:space="preserve">odne z Ustawą o wspieraniu rodziny i systemie pieczy zastępczej,  </w:t>
      </w:r>
    </w:p>
    <w:p w14:paraId="35E3F712" w14:textId="77777777" w:rsidR="00A93838" w:rsidRPr="00131EE1" w:rsidRDefault="00A93838" w:rsidP="00A93838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wykształcenie wyższe na kierunku pedagogika, pedagogika specjalna, psychologia, socjologia, praca socjalna, nauki o rodzinie, </w:t>
      </w:r>
    </w:p>
    <w:p w14:paraId="058A2C68" w14:textId="77777777" w:rsidR="00A93838" w:rsidRPr="00131EE1" w:rsidRDefault="00A93838" w:rsidP="00875F5F">
      <w:pPr>
        <w:shd w:val="clear" w:color="auto" w:fill="FFFFFF"/>
        <w:ind w:left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20D65478" w14:textId="79701E63" w:rsidR="00A93838" w:rsidRPr="00131EE1" w:rsidRDefault="00A93838" w:rsidP="00A93838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innym kierunku, którego program obejmuje resocjalizację, pracę socjalną, pedagogikę opiekuńczo-wychowawczą</w:t>
      </w:r>
      <w:r w:rsidR="00875F5F">
        <w:rPr>
          <w:rFonts w:ascii="Calibri" w:hAnsi="Calibri" w:cs="Calibri"/>
          <w:sz w:val="20"/>
          <w:szCs w:val="20"/>
        </w:rPr>
        <w:t>,</w:t>
      </w:r>
      <w:r w:rsidRPr="00131EE1">
        <w:rPr>
          <w:rFonts w:ascii="Calibri" w:hAnsi="Calibri" w:cs="Calibri"/>
          <w:sz w:val="20"/>
          <w:szCs w:val="20"/>
        </w:rPr>
        <w:t xml:space="preserve"> </w:t>
      </w:r>
    </w:p>
    <w:p w14:paraId="59734C65" w14:textId="77777777" w:rsidR="00A93838" w:rsidRPr="00131EE1" w:rsidRDefault="00A93838" w:rsidP="00875F5F">
      <w:pPr>
        <w:shd w:val="clear" w:color="auto" w:fill="FFFFFF"/>
        <w:ind w:left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lub</w:t>
      </w:r>
    </w:p>
    <w:p w14:paraId="37469F80" w14:textId="77777777" w:rsidR="00A93838" w:rsidRPr="00131EE1" w:rsidRDefault="00A93838" w:rsidP="00A93838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dowolnym kierunku, uzupełnione studiami podyplomowymi w zakresie psychologii, pedagogiki, nauk o rodzinie, resocjalizacji lub kursem kwalifikacyjnym z zakresu pedagogiki opiekuńczo-wychowawczej,</w:t>
      </w:r>
    </w:p>
    <w:p w14:paraId="2B61BF0D" w14:textId="77777777" w:rsidR="00A93838" w:rsidRPr="00131EE1" w:rsidRDefault="00A93838" w:rsidP="00875F5F">
      <w:pPr>
        <w:shd w:val="clear" w:color="auto" w:fill="FFFFFF"/>
        <w:ind w:left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5FEB2F7C" w14:textId="77777777" w:rsidR="00A93838" w:rsidRPr="00131EE1" w:rsidRDefault="00A93838" w:rsidP="00A93838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dowolnym kierunku oraz przygotowanie pedagogiczne uprawniające do wykonywania zawodu nauczyciela;</w:t>
      </w:r>
    </w:p>
    <w:p w14:paraId="5C89991D" w14:textId="77777777" w:rsidR="00A93838" w:rsidRPr="00131EE1" w:rsidRDefault="00A93838" w:rsidP="00875F5F">
      <w:pPr>
        <w:shd w:val="clear" w:color="auto" w:fill="FFFFFF"/>
        <w:ind w:left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25C3CB0C" w14:textId="77777777" w:rsidR="00A93838" w:rsidRPr="00131EE1" w:rsidRDefault="00A93838" w:rsidP="00A93838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co najmniej wykształcenie średnie lub średnie branżowe i udokumentuje co najmniej 3-letni staż pracy z dziećmi lub rodziną</w:t>
      </w:r>
      <w:r w:rsidRPr="00131EE1">
        <w:rPr>
          <w:rStyle w:val="vkekvd"/>
          <w:rFonts w:ascii="Calibri" w:hAnsi="Calibri" w:cs="Calibri"/>
          <w:sz w:val="20"/>
          <w:szCs w:val="20"/>
          <w:shd w:val="clear" w:color="auto" w:fill="FFFFFF"/>
        </w:rPr>
        <w:t>;</w:t>
      </w:r>
      <w:r w:rsidRPr="00131EE1">
        <w:rPr>
          <w:rFonts w:ascii="Calibri" w:hAnsi="Calibri" w:cs="Calibri"/>
          <w:sz w:val="20"/>
          <w:szCs w:val="20"/>
        </w:rPr>
        <w:t xml:space="preserve"> </w:t>
      </w:r>
    </w:p>
    <w:p w14:paraId="63515935" w14:textId="77777777" w:rsidR="00A93838" w:rsidRPr="00131EE1" w:rsidRDefault="00A93838" w:rsidP="00A93838">
      <w:pPr>
        <w:widowControl/>
        <w:numPr>
          <w:ilvl w:val="0"/>
          <w:numId w:val="15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trike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stan zdrowia oraz badania potwierdzone przez lekarza pozwalające na pracę z dziećmi.  </w:t>
      </w:r>
    </w:p>
    <w:p w14:paraId="42D83BE4" w14:textId="77777777" w:rsidR="00A93838" w:rsidRPr="00131EE1" w:rsidRDefault="00A93838" w:rsidP="00A93838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284" w:hanging="284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>zaświadczenie o niekaralności z Krajowego Rejestru Karnego,</w:t>
      </w:r>
    </w:p>
    <w:p w14:paraId="7C7E7A68" w14:textId="77777777" w:rsidR="00A93838" w:rsidRPr="00131EE1" w:rsidRDefault="00A93838" w:rsidP="00A93838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284" w:hanging="284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1B2AED28" w14:textId="77777777" w:rsidR="00A93838" w:rsidRPr="00131EE1" w:rsidRDefault="00A93838" w:rsidP="00A93838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284" w:hanging="284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5BF0E6FC" w14:textId="473AA527" w:rsidR="00B9034C" w:rsidRPr="00131EE1" w:rsidRDefault="00B9034C" w:rsidP="00A93838">
      <w:pPr>
        <w:pStyle w:val="Standard"/>
        <w:widowControl/>
        <w:tabs>
          <w:tab w:val="left" w:pos="645"/>
          <w:tab w:val="left" w:pos="1080"/>
          <w:tab w:val="left" w:pos="1740"/>
        </w:tabs>
        <w:jc w:val="both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B9034C" w:rsidRPr="00131EE1" w14:paraId="7323D404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3DA26D1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230FEE87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53E7946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8BF502A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1E733E04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118C242E" w14:textId="77777777" w:rsidR="00A93838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</w:t>
            </w:r>
            <w:r w:rsidR="00A93838"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b)-e)</w:t>
            </w:r>
          </w:p>
          <w:p w14:paraId="461EE25D" w14:textId="0609404C" w:rsidR="00B9034C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Spełnia/nie spełnia</w:t>
            </w:r>
            <w:r w:rsidR="00B9034C"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29DEEB7E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67FD1537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B9034C" w:rsidRPr="00131EE1" w14:paraId="3143C943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9304" w14:textId="77777777" w:rsidR="00B9034C" w:rsidRPr="00131EE1" w:rsidRDefault="00B9034C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DA24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12D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CFC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76A9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0430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9AA1" w14:textId="77777777" w:rsidR="00B9034C" w:rsidRPr="00131EE1" w:rsidRDefault="00B9034C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671A1229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0BAB3518" w14:textId="77777777" w:rsidR="00B9034C" w:rsidRPr="00131EE1" w:rsidRDefault="00B9034C" w:rsidP="00B9034C">
      <w:pPr>
        <w:rPr>
          <w:rFonts w:ascii="Calibri" w:hAnsi="Calibri" w:cs="Calibri"/>
          <w:sz w:val="20"/>
          <w:szCs w:val="20"/>
        </w:rPr>
      </w:pPr>
    </w:p>
    <w:p w14:paraId="42208E9E" w14:textId="77777777" w:rsidR="00B9034C" w:rsidRPr="00131EE1" w:rsidRDefault="00B9034C" w:rsidP="00B9034C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0086194D" w14:textId="10BF7210" w:rsidR="00420555" w:rsidRPr="00131EE1" w:rsidRDefault="00B9034C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131EE1">
        <w:rPr>
          <w:rFonts w:ascii="Calibri" w:hAnsi="Calibri" w:cs="Calibri"/>
          <w:i/>
          <w:color w:val="000000"/>
          <w:sz w:val="16"/>
          <w:szCs w:val="16"/>
        </w:rPr>
        <w:t xml:space="preserve">kwalifikowany podpis elektroniczny lub podpis zaufany lub podpis </w:t>
      </w:r>
      <w:r w:rsidRPr="00131EE1">
        <w:rPr>
          <w:rFonts w:ascii="Calibri" w:hAnsi="Calibri" w:cs="Calibri"/>
          <w:i/>
          <w:color w:val="000000"/>
          <w:sz w:val="16"/>
          <w:szCs w:val="16"/>
        </w:rPr>
        <w:lastRenderedPageBreak/>
        <w:t>osobisty osoby / osób uprawnionych do reprezentowania Wykonawcy</w:t>
      </w:r>
    </w:p>
    <w:p w14:paraId="3ABE68CB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10CC3FF6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DF2A9E7" w14:textId="500DB873" w:rsidR="00A93838" w:rsidRPr="00131EE1" w:rsidRDefault="00A93838" w:rsidP="00A93838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216CDF75" w14:textId="77777777" w:rsidR="00A93838" w:rsidRPr="00131EE1" w:rsidRDefault="00A93838" w:rsidP="00A93838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68C54B7E" w14:textId="512F7213" w:rsidR="00A93838" w:rsidRPr="00131EE1" w:rsidRDefault="00A93838" w:rsidP="00A93838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4C4A08" w:rsidRPr="00131EE1">
        <w:rPr>
          <w:rFonts w:ascii="Calibri" w:hAnsi="Calibri" w:cs="Calibri"/>
          <w:b/>
          <w:bCs/>
          <w:sz w:val="20"/>
          <w:szCs w:val="20"/>
        </w:rPr>
        <w:t xml:space="preserve">yczy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4C4A08" w:rsidRPr="00131EE1">
        <w:rPr>
          <w:rFonts w:ascii="Calibri" w:hAnsi="Calibri" w:cs="Calibri"/>
          <w:b/>
          <w:bCs/>
          <w:color w:val="FF0000"/>
          <w:sz w:val="20"/>
          <w:szCs w:val="20"/>
        </w:rPr>
        <w:t>ci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III</w:t>
      </w:r>
    </w:p>
    <w:p w14:paraId="06246910" w14:textId="77777777" w:rsidR="00131EE1" w:rsidRDefault="00131EE1" w:rsidP="00131EE1">
      <w:pPr>
        <w:spacing w:before="113"/>
        <w:jc w:val="center"/>
        <w:rPr>
          <w:rFonts w:asciiTheme="minorHAnsi" w:hAnsiTheme="minorHAnsi" w:cstheme="minorHAnsi"/>
          <w:sz w:val="22"/>
          <w:szCs w:val="22"/>
        </w:rPr>
      </w:pPr>
      <w:r w:rsidRPr="00E61D42">
        <w:rPr>
          <w:rFonts w:asciiTheme="minorHAnsi" w:hAnsiTheme="minorHAnsi" w:cstheme="minorHAnsi"/>
          <w:b/>
          <w:bCs/>
          <w:sz w:val="22"/>
          <w:szCs w:val="22"/>
        </w:rPr>
        <w:t>Wykaz osób, skierowanych przez Wykonawcę do realizacji zamówienia publicznego,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br/>
        <w:t>w szczególności odpowiedzialnych za świadczenie usług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objętych przedmiotem zamówienia w części I do części IX* </w:t>
      </w:r>
      <w:r>
        <w:rPr>
          <w:rFonts w:asciiTheme="minorHAnsi" w:hAnsiTheme="minorHAnsi" w:cstheme="minorHAnsi"/>
          <w:b/>
          <w:sz w:val="22"/>
          <w:szCs w:val="22"/>
        </w:rPr>
        <w:t xml:space="preserve">– kwalifikacje zawodowe, 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t>doświadczenia i wykształcenia niezbędnych do wykonania zamówienia publicznego, a także zakresu wykonywanych przez nie czynności oraz informacją o podstawie do dysponowania tymi osobami.</w:t>
      </w:r>
    </w:p>
    <w:p w14:paraId="0C6662B1" w14:textId="789CFAF7" w:rsidR="00A93838" w:rsidRPr="00131EE1" w:rsidRDefault="00A93838" w:rsidP="00A93838">
      <w:pPr>
        <w:shd w:val="clear" w:color="auto" w:fill="FFFFFF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prowadzenia zajęć z zakresu warsztatów socjoterapeutycznych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4EE4E05D" w14:textId="77777777" w:rsidR="00A93838" w:rsidRPr="00131EE1" w:rsidRDefault="00A93838" w:rsidP="00973AC9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e):</w:t>
      </w:r>
    </w:p>
    <w:p w14:paraId="3D80353D" w14:textId="3813AE74" w:rsidR="00A93838" w:rsidRPr="00131EE1" w:rsidRDefault="00A93838" w:rsidP="00973AC9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jc w:val="both"/>
        <w:outlineLvl w:val="4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wykształcenie wyższe zg</w:t>
      </w:r>
      <w:r w:rsidRPr="00131EE1">
        <w:rPr>
          <w:rFonts w:ascii="Calibri" w:hAnsi="Calibri" w:cs="Calibri"/>
          <w:sz w:val="20"/>
          <w:szCs w:val="20"/>
          <w:shd w:val="clear" w:color="auto" w:fill="FFFFFF"/>
        </w:rPr>
        <w:t xml:space="preserve">odne z Ustawą o wspieraniu rodziny i systemie pieczy zastępczej,  </w:t>
      </w:r>
    </w:p>
    <w:p w14:paraId="7A873CC0" w14:textId="77777777" w:rsidR="00A93838" w:rsidRPr="00131EE1" w:rsidRDefault="00A93838" w:rsidP="00973AC9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wykształcenie wyższe na kierunku pedagogika, pedagogika specjalna, psychologia, socjologia, praca socjalna, nauki o rodzinie, </w:t>
      </w:r>
    </w:p>
    <w:p w14:paraId="3132788E" w14:textId="77777777" w:rsidR="00A93838" w:rsidRPr="00131EE1" w:rsidRDefault="00A93838" w:rsidP="00973AC9">
      <w:p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78479B27" w14:textId="77777777" w:rsidR="00A93838" w:rsidRPr="00131EE1" w:rsidRDefault="00A93838" w:rsidP="00973AC9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wykształcenie wyższe na innym kierunku, którego program obejmuje resocjalizację, pracę socjalną, pedagogikę opiekuńczo-wychowawczą </w:t>
      </w:r>
    </w:p>
    <w:p w14:paraId="6E181084" w14:textId="77777777" w:rsidR="00A93838" w:rsidRPr="00131EE1" w:rsidRDefault="00A93838" w:rsidP="00973AC9">
      <w:p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lub</w:t>
      </w:r>
    </w:p>
    <w:p w14:paraId="2C3E80C8" w14:textId="77777777" w:rsidR="00A93838" w:rsidRPr="00131EE1" w:rsidRDefault="00A93838" w:rsidP="00973AC9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dowolnym kierunku, uzupełnione studiami podyplomowymi w zakresie psychologii, pedagogiki, nauk o rodzinie, resocjalizacji lub kursem kwalifikacyjnym z zakresu pedagogiki opiekuńczo-wychowawczej,</w:t>
      </w:r>
    </w:p>
    <w:p w14:paraId="74DF30A0" w14:textId="77777777" w:rsidR="00A93838" w:rsidRPr="00131EE1" w:rsidRDefault="00A93838" w:rsidP="00973AC9">
      <w:p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31595E44" w14:textId="77777777" w:rsidR="00A93838" w:rsidRPr="00131EE1" w:rsidRDefault="00A93838" w:rsidP="00973AC9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wykształcenie wyższe na dowolnym kierunku oraz przygotowanie pedagogiczne uprawniające do wykonywania zawodu nauczyciela;</w:t>
      </w:r>
    </w:p>
    <w:p w14:paraId="4C821F29" w14:textId="77777777" w:rsidR="00A93838" w:rsidRPr="00131EE1" w:rsidRDefault="00A93838" w:rsidP="00973AC9">
      <w:p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lub </w:t>
      </w:r>
    </w:p>
    <w:p w14:paraId="36F2342C" w14:textId="77777777" w:rsidR="00A93838" w:rsidRPr="00131EE1" w:rsidRDefault="00A93838" w:rsidP="00973AC9">
      <w:pPr>
        <w:widowControl/>
        <w:numPr>
          <w:ilvl w:val="0"/>
          <w:numId w:val="16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co najmniej wykształcenie średnie lub średnie branżowe i udokumentuje co najmniej 3-letni staż pracy z dziećmi lub rodziną</w:t>
      </w:r>
      <w:r w:rsidRPr="00131EE1">
        <w:rPr>
          <w:rStyle w:val="vkekvd"/>
          <w:rFonts w:ascii="Calibri" w:hAnsi="Calibri" w:cs="Calibri"/>
          <w:sz w:val="20"/>
          <w:szCs w:val="20"/>
          <w:shd w:val="clear" w:color="auto" w:fill="FFFFFF"/>
        </w:rPr>
        <w:t>;</w:t>
      </w:r>
      <w:r w:rsidRPr="00131EE1">
        <w:rPr>
          <w:rFonts w:ascii="Calibri" w:hAnsi="Calibri" w:cs="Calibri"/>
          <w:sz w:val="20"/>
          <w:szCs w:val="20"/>
        </w:rPr>
        <w:t xml:space="preserve"> </w:t>
      </w:r>
    </w:p>
    <w:p w14:paraId="04C85261" w14:textId="77777777" w:rsidR="00A93838" w:rsidRPr="00131EE1" w:rsidRDefault="00A93838" w:rsidP="00973AC9">
      <w:pPr>
        <w:widowControl/>
        <w:numPr>
          <w:ilvl w:val="0"/>
          <w:numId w:val="17"/>
        </w:numPr>
        <w:shd w:val="clear" w:color="auto" w:fill="FFFFFF"/>
        <w:ind w:left="284" w:hanging="284"/>
        <w:jc w:val="both"/>
        <w:outlineLvl w:val="4"/>
        <w:rPr>
          <w:rFonts w:ascii="Calibri" w:hAnsi="Calibri" w:cs="Calibri"/>
          <w:strike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stan zdrowia oraz badania potwierdzone przez lekarza pozwalające na pracę z dziećmi.  </w:t>
      </w:r>
    </w:p>
    <w:p w14:paraId="140D1747" w14:textId="77777777" w:rsidR="00A93838" w:rsidRPr="00131EE1" w:rsidRDefault="00A93838" w:rsidP="00973AC9">
      <w:pPr>
        <w:pStyle w:val="Tekstpodstawowywcity"/>
        <w:numPr>
          <w:ilvl w:val="0"/>
          <w:numId w:val="17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284" w:hanging="284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>zaświadczenie o niekaralności z Krajowego Rejestru Karnego,</w:t>
      </w:r>
    </w:p>
    <w:p w14:paraId="5542AF92" w14:textId="77777777" w:rsidR="00A93838" w:rsidRPr="00131EE1" w:rsidRDefault="00A93838" w:rsidP="00973AC9">
      <w:pPr>
        <w:pStyle w:val="Tekstpodstawowywcity"/>
        <w:numPr>
          <w:ilvl w:val="0"/>
          <w:numId w:val="17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284" w:hanging="284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7A565764" w14:textId="77777777" w:rsidR="00A93838" w:rsidRPr="00131EE1" w:rsidRDefault="00A93838" w:rsidP="00973AC9">
      <w:pPr>
        <w:pStyle w:val="Tekstpodstawowywcity"/>
        <w:numPr>
          <w:ilvl w:val="0"/>
          <w:numId w:val="17"/>
        </w:numPr>
        <w:shd w:val="clear" w:color="auto" w:fill="FFFFFF"/>
        <w:tabs>
          <w:tab w:val="left" w:pos="284"/>
        </w:tabs>
        <w:suppressAutoHyphens w:val="0"/>
        <w:autoSpaceDN w:val="0"/>
        <w:spacing w:after="0"/>
        <w:ind w:left="284" w:hanging="284"/>
        <w:contextualSpacing/>
        <w:jc w:val="both"/>
        <w:textAlignment w:val="baseline"/>
        <w:outlineLvl w:val="4"/>
        <w:rPr>
          <w:rFonts w:ascii="Calibri" w:hAnsi="Calibri" w:cs="Calibri"/>
          <w:b/>
          <w:bCs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A93838" w:rsidRPr="00131EE1" w14:paraId="39B77302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FE457B9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0606329F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6D0AC25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E68CB9F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15589E35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03BA0C15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b)-e)</w:t>
            </w:r>
          </w:p>
          <w:p w14:paraId="136E3748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064B7ABC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18B02CE8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A93838" w:rsidRPr="00131EE1" w14:paraId="5A28F631" w14:textId="77777777" w:rsidTr="00222F6A">
        <w:trPr>
          <w:trHeight w:val="62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EC71" w14:textId="77777777" w:rsidR="00A93838" w:rsidRPr="00131EE1" w:rsidRDefault="00A93838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8749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EC5D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748A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BA49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486E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697F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7666EE9" w14:textId="77777777" w:rsid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031AF1A9" w14:textId="55F75163" w:rsidR="00A93838" w:rsidRDefault="00A93838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 xml:space="preserve">..............................                                                       </w:t>
      </w:r>
      <w:r w:rsidR="00222F6A">
        <w:rPr>
          <w:rFonts w:ascii="Calibri" w:hAnsi="Calibri" w:cs="Calibri"/>
          <w:sz w:val="20"/>
          <w:szCs w:val="20"/>
        </w:rPr>
        <w:t xml:space="preserve">       </w:t>
      </w:r>
      <w:r w:rsidRPr="00131EE1">
        <w:rPr>
          <w:rFonts w:ascii="Calibri" w:hAnsi="Calibri" w:cs="Calibri"/>
          <w:sz w:val="20"/>
          <w:szCs w:val="20"/>
        </w:rPr>
        <w:t xml:space="preserve">                            ....................................................................</w:t>
      </w:r>
    </w:p>
    <w:p w14:paraId="3BB58124" w14:textId="3F109209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131EE1">
        <w:rPr>
          <w:rFonts w:ascii="Calibri" w:hAnsi="Calibri" w:cs="Calibri"/>
          <w:i/>
          <w:color w:val="000000"/>
          <w:sz w:val="16"/>
          <w:szCs w:val="16"/>
        </w:rPr>
        <w:t xml:space="preserve">kwalifikowany podpis elektroniczny lub podpis zaufany lub podpis </w:t>
      </w:r>
      <w:r w:rsidR="00222F6A">
        <w:rPr>
          <w:rFonts w:ascii="Calibri" w:hAnsi="Calibri" w:cs="Calibri"/>
          <w:i/>
          <w:color w:val="000000"/>
          <w:sz w:val="16"/>
          <w:szCs w:val="16"/>
        </w:rPr>
        <w:t>o</w:t>
      </w:r>
      <w:r w:rsidRPr="00131EE1">
        <w:rPr>
          <w:rFonts w:ascii="Calibri" w:hAnsi="Calibri" w:cs="Calibri"/>
          <w:i/>
          <w:color w:val="000000"/>
          <w:sz w:val="16"/>
          <w:szCs w:val="16"/>
        </w:rPr>
        <w:t>sobisty osoby / osób uprawnionych do reprezentowania Wykonawcy</w:t>
      </w:r>
    </w:p>
    <w:p w14:paraId="3D280405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589BC56C" w14:textId="77777777" w:rsidR="00A93838" w:rsidRPr="00131EE1" w:rsidRDefault="00A93838" w:rsidP="00A93838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6AF1AEE7" w14:textId="77777777" w:rsidR="00A93838" w:rsidRPr="00131EE1" w:rsidRDefault="00A93838" w:rsidP="00A93838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54CFB89F" w14:textId="2262808F" w:rsidR="00A93838" w:rsidRDefault="00A93838" w:rsidP="00A93838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131EE1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4C4A08" w:rsidRPr="00131EE1">
        <w:rPr>
          <w:rFonts w:ascii="Calibri" w:hAnsi="Calibri" w:cs="Calibri"/>
          <w:b/>
          <w:bCs/>
          <w:color w:val="FF0000"/>
          <w:sz w:val="20"/>
          <w:szCs w:val="20"/>
        </w:rPr>
        <w:t>ć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IV</w:t>
      </w:r>
    </w:p>
    <w:p w14:paraId="1F9CD5F2" w14:textId="77777777" w:rsidR="00131EE1" w:rsidRDefault="00131EE1" w:rsidP="00131EE1">
      <w:pPr>
        <w:spacing w:before="113"/>
        <w:jc w:val="center"/>
        <w:rPr>
          <w:rFonts w:asciiTheme="minorHAnsi" w:hAnsiTheme="minorHAnsi" w:cstheme="minorHAnsi"/>
          <w:sz w:val="22"/>
          <w:szCs w:val="22"/>
        </w:rPr>
      </w:pPr>
      <w:r w:rsidRPr="00E61D42">
        <w:rPr>
          <w:rFonts w:asciiTheme="minorHAnsi" w:hAnsiTheme="minorHAnsi" w:cstheme="minorHAnsi"/>
          <w:b/>
          <w:bCs/>
          <w:sz w:val="22"/>
          <w:szCs w:val="22"/>
        </w:rPr>
        <w:t>Wykaz osób, skierowanych przez Wykonawcę do realizacji zamówienia publicznego,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br/>
        <w:t>w szczególności odpowiedzialnych za świadczenie usług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objętych przedmiotem zamówienia w części I do części IX* </w:t>
      </w:r>
      <w:r>
        <w:rPr>
          <w:rFonts w:asciiTheme="minorHAnsi" w:hAnsiTheme="minorHAnsi" w:cstheme="minorHAnsi"/>
          <w:b/>
          <w:sz w:val="22"/>
          <w:szCs w:val="22"/>
        </w:rPr>
        <w:t xml:space="preserve">– kwalifikacje zawodowe, 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t>doświadczenia i wykształcenia niezbędnych do wykonania zamówienia publicznego, a także zakresu wykonywanych przez nie czynności oraz informacją o podstawie do dysponowania tymi osobami.</w:t>
      </w:r>
    </w:p>
    <w:p w14:paraId="23CC2E58" w14:textId="328AF884" w:rsidR="00A93838" w:rsidRPr="00131EE1" w:rsidRDefault="00A93838" w:rsidP="00A93838">
      <w:pPr>
        <w:shd w:val="clear" w:color="auto" w:fill="FFFFFF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</w:t>
      </w:r>
      <w:r w:rsidRPr="00131EE1">
        <w:rPr>
          <w:rFonts w:ascii="Calibri" w:hAnsi="Calibri" w:cs="Calibri"/>
          <w:sz w:val="20"/>
          <w:szCs w:val="20"/>
        </w:rPr>
        <w:t xml:space="preserve">prowadzenia 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warsztatów </w:t>
      </w:r>
      <w:proofErr w:type="spellStart"/>
      <w:r w:rsidRPr="00131EE1">
        <w:rPr>
          <w:rFonts w:ascii="Calibri" w:hAnsi="Calibri" w:cs="Calibri"/>
          <w:b/>
          <w:bCs/>
          <w:sz w:val="20"/>
          <w:szCs w:val="20"/>
        </w:rPr>
        <w:t>psychoedukacyjno</w:t>
      </w:r>
      <w:proofErr w:type="spellEnd"/>
      <w:r w:rsidRPr="00131EE1">
        <w:rPr>
          <w:rFonts w:ascii="Calibri" w:hAnsi="Calibri" w:cs="Calibri"/>
          <w:b/>
          <w:bCs/>
          <w:sz w:val="20"/>
          <w:szCs w:val="20"/>
        </w:rPr>
        <w:t xml:space="preserve"> – rozwojowych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6B1A9DCA" w14:textId="77777777" w:rsidR="00A93838" w:rsidRPr="00131EE1" w:rsidRDefault="00A93838" w:rsidP="00A93838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e):</w:t>
      </w:r>
    </w:p>
    <w:p w14:paraId="0404EA3D" w14:textId="77777777" w:rsidR="00A74846" w:rsidRPr="00131EE1" w:rsidRDefault="00A74846" w:rsidP="00A74846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wykształcenie wyższe na kierunku pedagogika </w:t>
      </w:r>
    </w:p>
    <w:p w14:paraId="4B9AD810" w14:textId="77777777" w:rsidR="00A74846" w:rsidRPr="00131EE1" w:rsidRDefault="00A74846" w:rsidP="00A74846">
      <w:pPr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lub </w:t>
      </w:r>
    </w:p>
    <w:p w14:paraId="0E5FB69B" w14:textId="77777777" w:rsidR="00A74846" w:rsidRPr="00131EE1" w:rsidRDefault="00A74846" w:rsidP="00A74846">
      <w:pPr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>wykształcenie wyższe na kierunku</w:t>
      </w:r>
      <w:r w:rsidRPr="00131EE1">
        <w:rPr>
          <w:rFonts w:ascii="Calibri" w:hAnsi="Calibri" w:cs="Calibri"/>
          <w:sz w:val="20"/>
          <w:szCs w:val="20"/>
          <w:lang w:eastAsia="pl-PL"/>
        </w:rPr>
        <w:t xml:space="preserve"> pedagogika specjalna;</w:t>
      </w:r>
    </w:p>
    <w:p w14:paraId="08ED1527" w14:textId="77777777" w:rsidR="00A74846" w:rsidRPr="00131EE1" w:rsidRDefault="00A74846" w:rsidP="00A74846">
      <w:pPr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  <w:lang w:eastAsia="pl-PL"/>
        </w:rPr>
        <w:t>lub</w:t>
      </w:r>
    </w:p>
    <w:p w14:paraId="0A513F87" w14:textId="77777777" w:rsidR="00A74846" w:rsidRPr="00131EE1" w:rsidRDefault="00A74846" w:rsidP="00A74846">
      <w:pPr>
        <w:suppressAutoHyphens w:val="0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  <w:lang w:eastAsia="pl-PL"/>
        </w:rPr>
        <w:t>wykształcenie wyższe na kierunku psychologia</w:t>
      </w:r>
    </w:p>
    <w:p w14:paraId="69FEE705" w14:textId="4157D64C" w:rsidR="00A74846" w:rsidRPr="00131EE1" w:rsidRDefault="00A74846" w:rsidP="00A74846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udokumentowane </w:t>
      </w:r>
      <w:r w:rsidRPr="00131EE1">
        <w:rPr>
          <w:rFonts w:ascii="Calibri" w:hAnsi="Calibri" w:cs="Calibri"/>
          <w:color w:val="000000"/>
          <w:sz w:val="20"/>
          <w:szCs w:val="20"/>
        </w:rPr>
        <w:t>doświadczenie minimum 100 godzin prowadzenia zajęć grupowych lub indywidualnych, poradnictwa psychologicznego, psychoterapii, socjoterapii na rzecz osób zagrożonych ubóstwem i wykluczeniem społecznym,</w:t>
      </w:r>
    </w:p>
    <w:p w14:paraId="72F1A7DE" w14:textId="77777777" w:rsidR="00A74846" w:rsidRPr="00131EE1" w:rsidRDefault="00A74846" w:rsidP="00A74846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3BC1F5EC" w14:textId="77777777" w:rsidR="00A74846" w:rsidRPr="00131EE1" w:rsidRDefault="00A74846" w:rsidP="00A74846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167FA1A9" w14:textId="0A87FC42" w:rsidR="00A93838" w:rsidRPr="00131EE1" w:rsidRDefault="00A93838" w:rsidP="00A93838">
      <w:pPr>
        <w:pStyle w:val="Standard"/>
        <w:widowControl/>
        <w:tabs>
          <w:tab w:val="left" w:pos="645"/>
          <w:tab w:val="left" w:pos="1080"/>
          <w:tab w:val="left" w:pos="1740"/>
        </w:tabs>
        <w:jc w:val="both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A93838" w:rsidRPr="00131EE1" w14:paraId="45779DEC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9698A64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20EEE86F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0857B675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7FF4899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0790E1DD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5C358B50" w14:textId="77765285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</w:t>
            </w:r>
            <w:r w:rsidR="00A74846"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0D2E6677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81D9402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31C3F415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A93838" w:rsidRPr="00131EE1" w14:paraId="621365DA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4DD7" w14:textId="77777777" w:rsidR="00A93838" w:rsidRPr="00131EE1" w:rsidRDefault="00A93838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230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FDF1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CA5C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1406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F389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A1F1" w14:textId="77777777" w:rsidR="00A93838" w:rsidRPr="00131EE1" w:rsidRDefault="00A9383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701B088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1D374B17" w14:textId="77777777" w:rsidR="00A93838" w:rsidRPr="00131EE1" w:rsidRDefault="00A93838" w:rsidP="00A93838">
      <w:pPr>
        <w:rPr>
          <w:rFonts w:ascii="Calibri" w:hAnsi="Calibri" w:cs="Calibri"/>
          <w:sz w:val="20"/>
          <w:szCs w:val="20"/>
        </w:rPr>
      </w:pPr>
    </w:p>
    <w:p w14:paraId="6D488499" w14:textId="77777777" w:rsidR="00A93838" w:rsidRPr="00131EE1" w:rsidRDefault="00A93838" w:rsidP="00A93838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1213DA38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131EE1">
        <w:rPr>
          <w:rFonts w:ascii="Calibri" w:hAnsi="Calibri" w:cs="Calibri"/>
          <w:i/>
          <w:color w:val="000000"/>
          <w:sz w:val="16"/>
          <w:szCs w:val="16"/>
        </w:rPr>
        <w:t>kwalifikowany podpis elektroniczny lub podpis zaufany lub podpis osobisty osoby / osób uprawnionych do reprezentowania Wykonawcy</w:t>
      </w:r>
    </w:p>
    <w:p w14:paraId="1EA75AE8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2FA4D332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7A196D65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194781E8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896121B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4AE353C7" w14:textId="77777777" w:rsidR="00A93838" w:rsidRPr="00131EE1" w:rsidRDefault="00A93838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8AF85CD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415A5F9A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275839C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53239633" w14:textId="77777777" w:rsidR="00A74846" w:rsidRPr="00131EE1" w:rsidRDefault="00A74846" w:rsidP="00A74846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17460330" w14:textId="77777777" w:rsidR="00A74846" w:rsidRPr="00131EE1" w:rsidRDefault="00A74846" w:rsidP="00A74846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73F5080C" w14:textId="4E38F0AF" w:rsidR="00A74846" w:rsidRPr="00131EE1" w:rsidRDefault="00A74846" w:rsidP="00A74846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131EE1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4C4A08" w:rsidRPr="00131EE1">
        <w:rPr>
          <w:rFonts w:ascii="Calibri" w:hAnsi="Calibri" w:cs="Calibri"/>
          <w:b/>
          <w:bCs/>
          <w:color w:val="FF0000"/>
          <w:sz w:val="20"/>
          <w:szCs w:val="20"/>
        </w:rPr>
        <w:t>ć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V</w:t>
      </w:r>
    </w:p>
    <w:p w14:paraId="30AA3251" w14:textId="77777777" w:rsidR="00131EE1" w:rsidRDefault="00131EE1" w:rsidP="00131EE1">
      <w:pPr>
        <w:spacing w:before="113"/>
        <w:jc w:val="center"/>
        <w:rPr>
          <w:rFonts w:asciiTheme="minorHAnsi" w:hAnsiTheme="minorHAnsi" w:cstheme="minorHAnsi"/>
          <w:sz w:val="22"/>
          <w:szCs w:val="22"/>
        </w:rPr>
      </w:pPr>
      <w:r w:rsidRPr="00E61D42">
        <w:rPr>
          <w:rFonts w:asciiTheme="minorHAnsi" w:hAnsiTheme="minorHAnsi" w:cstheme="minorHAnsi"/>
          <w:b/>
          <w:bCs/>
          <w:sz w:val="22"/>
          <w:szCs w:val="22"/>
        </w:rPr>
        <w:t>Wykaz osób, skierowanych przez Wykonawcę do realizacji zamówienia publicznego,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br/>
        <w:t>w szczególności odpowiedzialnych za świadczenie usług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objętych przedmiotem zamówienia w części I do części IX* </w:t>
      </w:r>
      <w:r>
        <w:rPr>
          <w:rFonts w:asciiTheme="minorHAnsi" w:hAnsiTheme="minorHAnsi" w:cstheme="minorHAnsi"/>
          <w:b/>
          <w:sz w:val="22"/>
          <w:szCs w:val="22"/>
        </w:rPr>
        <w:t xml:space="preserve">– kwalifikacje zawodowe, 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t>doświadczenia i wykształcenia niezbędnych do wykonania zamówienia publicznego, a także zakresu wykonywanych przez nie czynności oraz informacją o podstawie do dysponowania tymi osobami.</w:t>
      </w:r>
    </w:p>
    <w:p w14:paraId="0D4F1BE4" w14:textId="186CB141" w:rsidR="00A74846" w:rsidRPr="00131EE1" w:rsidRDefault="00A74846" w:rsidP="00A74846">
      <w:pPr>
        <w:shd w:val="clear" w:color="auto" w:fill="FFFFFF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</w:t>
      </w:r>
      <w:r w:rsidRPr="00131EE1">
        <w:rPr>
          <w:rFonts w:ascii="Calibri" w:hAnsi="Calibri" w:cs="Calibri"/>
          <w:sz w:val="20"/>
          <w:szCs w:val="20"/>
        </w:rPr>
        <w:t xml:space="preserve">prowadzenia zajęć z zakresu </w:t>
      </w:r>
      <w:proofErr w:type="spellStart"/>
      <w:r w:rsidR="00973AC9" w:rsidRPr="00131EE1">
        <w:rPr>
          <w:rFonts w:ascii="Calibri" w:hAnsi="Calibri" w:cs="Calibri"/>
          <w:b/>
          <w:bCs/>
          <w:sz w:val="20"/>
          <w:szCs w:val="20"/>
        </w:rPr>
        <w:t>edukacyjno</w:t>
      </w:r>
      <w:proofErr w:type="spellEnd"/>
      <w:r w:rsidR="00973AC9" w:rsidRPr="00131EE1">
        <w:rPr>
          <w:rFonts w:ascii="Calibri" w:hAnsi="Calibri" w:cs="Calibri"/>
          <w:b/>
          <w:bCs/>
          <w:sz w:val="20"/>
          <w:szCs w:val="20"/>
        </w:rPr>
        <w:t xml:space="preserve"> – wyrównawczych z matematyki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2EEDB805" w14:textId="77777777" w:rsidR="00A74846" w:rsidRPr="00131EE1" w:rsidRDefault="00A74846" w:rsidP="00A74846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e):</w:t>
      </w:r>
    </w:p>
    <w:p w14:paraId="48C11B06" w14:textId="77777777" w:rsidR="00A74846" w:rsidRPr="00131EE1" w:rsidRDefault="00A74846" w:rsidP="00A74846">
      <w:pPr>
        <w:widowControl/>
        <w:numPr>
          <w:ilvl w:val="0"/>
          <w:numId w:val="21"/>
        </w:numPr>
        <w:suppressAutoHyphens w:val="0"/>
        <w:spacing w:line="276" w:lineRule="auto"/>
        <w:ind w:left="284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b/>
          <w:bCs/>
          <w:sz w:val="20"/>
          <w:szCs w:val="20"/>
          <w:lang w:eastAsia="pl-PL"/>
        </w:rPr>
        <w:t xml:space="preserve"> </w:t>
      </w:r>
      <w:r w:rsidRPr="00131EE1">
        <w:rPr>
          <w:rFonts w:ascii="Calibri" w:hAnsi="Calibri" w:cs="Calibri"/>
          <w:color w:val="000000"/>
          <w:sz w:val="20"/>
          <w:szCs w:val="20"/>
        </w:rPr>
        <w:t xml:space="preserve">wykształcenie wyższe pedagogiczne, na kierunku fizyka, </w:t>
      </w:r>
    </w:p>
    <w:p w14:paraId="33369E3B" w14:textId="77777777" w:rsidR="00A74846" w:rsidRPr="00131EE1" w:rsidRDefault="00A74846" w:rsidP="00A74846">
      <w:pPr>
        <w:suppressAutoHyphens w:val="0"/>
        <w:ind w:left="284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lub</w:t>
      </w:r>
    </w:p>
    <w:p w14:paraId="51610A3C" w14:textId="77777777" w:rsidR="00A74846" w:rsidRPr="00131EE1" w:rsidRDefault="00A74846" w:rsidP="00A74846">
      <w:pPr>
        <w:suppressAutoHyphens w:val="0"/>
        <w:ind w:left="284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 xml:space="preserve">wykształcenie wyższe pedagogiczne, na kierunku matematyka, </w:t>
      </w:r>
    </w:p>
    <w:p w14:paraId="12D2809B" w14:textId="77777777" w:rsidR="00A74846" w:rsidRPr="00131EE1" w:rsidRDefault="00A74846" w:rsidP="00A74846">
      <w:pPr>
        <w:suppressAutoHyphens w:val="0"/>
        <w:ind w:left="284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oraz</w:t>
      </w:r>
    </w:p>
    <w:p w14:paraId="309C87DC" w14:textId="77777777" w:rsidR="00A74846" w:rsidRPr="00131EE1" w:rsidRDefault="00A74846" w:rsidP="00A74846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udokumentowane </w:t>
      </w:r>
      <w:r w:rsidRPr="00131EE1">
        <w:rPr>
          <w:rFonts w:ascii="Calibri" w:hAnsi="Calibri" w:cs="Calibri"/>
          <w:color w:val="000000"/>
          <w:sz w:val="20"/>
          <w:szCs w:val="20"/>
        </w:rPr>
        <w:t>doświadczenie minimum 100 godzin prowadzenia zajęć z matematyki</w:t>
      </w:r>
      <w:r w:rsidRPr="00131EE1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131EE1">
        <w:rPr>
          <w:rFonts w:ascii="Calibri" w:hAnsi="Calibri" w:cs="Calibri"/>
          <w:sz w:val="20"/>
          <w:szCs w:val="20"/>
        </w:rPr>
        <w:t xml:space="preserve"> lub fizyki.</w:t>
      </w:r>
    </w:p>
    <w:p w14:paraId="0014DCB1" w14:textId="77777777" w:rsidR="00A74846" w:rsidRPr="00131EE1" w:rsidRDefault="00A74846" w:rsidP="00A74846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3B6316A4" w14:textId="77777777" w:rsidR="00A74846" w:rsidRPr="00131EE1" w:rsidRDefault="00A74846" w:rsidP="00A74846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09B37BC0" w14:textId="1DE5173E" w:rsidR="00A74846" w:rsidRPr="00131EE1" w:rsidRDefault="00A74846" w:rsidP="00A74846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A74846" w:rsidRPr="00131EE1" w14:paraId="4D02EBA3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59F21B5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04DCF5FF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2BD5F7ED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A951318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540A4AF2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29EA0DD7" w14:textId="409AB594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b)-d)</w:t>
            </w:r>
          </w:p>
          <w:p w14:paraId="1321C87A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12149BDB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3BABE87E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A74846" w:rsidRPr="00131EE1" w14:paraId="387242DC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9918" w14:textId="77777777" w:rsidR="00A74846" w:rsidRPr="00131EE1" w:rsidRDefault="00A74846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EF21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B4C7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36CB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F74B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C127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4E4" w14:textId="77777777" w:rsidR="00A74846" w:rsidRPr="00131EE1" w:rsidRDefault="00A74846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66DE12F7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127BB835" w14:textId="77777777" w:rsidR="00A74846" w:rsidRPr="00131EE1" w:rsidRDefault="00A74846" w:rsidP="00A74846">
      <w:pPr>
        <w:rPr>
          <w:rFonts w:ascii="Calibri" w:hAnsi="Calibri" w:cs="Calibri"/>
          <w:sz w:val="20"/>
          <w:szCs w:val="20"/>
        </w:rPr>
      </w:pPr>
    </w:p>
    <w:p w14:paraId="2F568B44" w14:textId="77777777" w:rsidR="00A74846" w:rsidRPr="00131EE1" w:rsidRDefault="00A74846" w:rsidP="00A74846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26298A85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131EE1">
        <w:rPr>
          <w:rFonts w:ascii="Calibri" w:hAnsi="Calibri" w:cs="Calibri"/>
          <w:i/>
          <w:color w:val="000000"/>
          <w:sz w:val="16"/>
          <w:szCs w:val="16"/>
        </w:rPr>
        <w:t>kwalifikowany podpis elektroniczny lub podpis zaufany lub podpis osobisty osoby / osób uprawnionych do reprezentowania Wykonawcy</w:t>
      </w:r>
    </w:p>
    <w:p w14:paraId="22B3C97D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6458A96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14E295F4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539F75F9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277DC479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1EE728D4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251622CF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5D423836" w14:textId="77777777" w:rsidR="00A74846" w:rsidRPr="00131EE1" w:rsidRDefault="00A74846" w:rsidP="00A74846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4648EDD4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739EF7E4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72B24C2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A028742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27FDEAC0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8761EB6" w14:textId="77777777" w:rsidR="008B6407" w:rsidRPr="00131EE1" w:rsidRDefault="008B6407" w:rsidP="008B6407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3684E4C4" w14:textId="77777777" w:rsidR="008B6407" w:rsidRPr="00131EE1" w:rsidRDefault="008B6407" w:rsidP="008B6407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2348F2F8" w14:textId="7908B08D" w:rsidR="008B6407" w:rsidRPr="00131EE1" w:rsidRDefault="008B6407" w:rsidP="008B6407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131EE1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170AA5">
        <w:rPr>
          <w:rFonts w:ascii="Calibri" w:hAnsi="Calibri" w:cs="Calibri"/>
          <w:b/>
          <w:bCs/>
          <w:color w:val="FF0000"/>
          <w:sz w:val="20"/>
          <w:szCs w:val="20"/>
        </w:rPr>
        <w:t>ci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VI</w:t>
      </w:r>
    </w:p>
    <w:p w14:paraId="361F1900" w14:textId="77777777" w:rsidR="00131EE1" w:rsidRDefault="00131EE1" w:rsidP="00131EE1">
      <w:pPr>
        <w:spacing w:before="113"/>
        <w:jc w:val="center"/>
        <w:rPr>
          <w:rFonts w:asciiTheme="minorHAnsi" w:hAnsiTheme="minorHAnsi" w:cstheme="minorHAnsi"/>
          <w:sz w:val="22"/>
          <w:szCs w:val="22"/>
        </w:rPr>
      </w:pPr>
      <w:r w:rsidRPr="00E61D42">
        <w:rPr>
          <w:rFonts w:asciiTheme="minorHAnsi" w:hAnsiTheme="minorHAnsi" w:cstheme="minorHAnsi"/>
          <w:b/>
          <w:bCs/>
          <w:sz w:val="22"/>
          <w:szCs w:val="22"/>
        </w:rPr>
        <w:t>Wykaz osób, skierowanych przez Wykonawcę do realizacji zamówienia publicznego,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br/>
        <w:t>w szczególności odpowiedzialnych za świadczenie usług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objętych przedmiotem zamówienia w części I do części IX* </w:t>
      </w:r>
      <w:r>
        <w:rPr>
          <w:rFonts w:asciiTheme="minorHAnsi" w:hAnsiTheme="minorHAnsi" w:cstheme="minorHAnsi"/>
          <w:b/>
          <w:sz w:val="22"/>
          <w:szCs w:val="22"/>
        </w:rPr>
        <w:t xml:space="preserve">– kwalifikacje zawodowe, 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t>doświadczenia i wykształcenia niezbędnych do wykonania zamówienia publicznego, a także zakresu wykonywanych przez nie czynności oraz informacją o podstawie do dysponowania tymi osobami.</w:t>
      </w:r>
    </w:p>
    <w:p w14:paraId="034DF790" w14:textId="15A94E68" w:rsidR="008B6407" w:rsidRPr="00131EE1" w:rsidRDefault="008B6407" w:rsidP="008B6407">
      <w:pPr>
        <w:shd w:val="clear" w:color="auto" w:fill="FFFFFF"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</w:t>
      </w:r>
      <w:r w:rsidRPr="00131EE1">
        <w:rPr>
          <w:rFonts w:ascii="Calibri" w:hAnsi="Calibri" w:cs="Calibri"/>
          <w:sz w:val="20"/>
          <w:szCs w:val="20"/>
        </w:rPr>
        <w:t xml:space="preserve">prowadzenia </w:t>
      </w:r>
      <w:r w:rsidR="00CB5354" w:rsidRPr="00131EE1">
        <w:rPr>
          <w:rFonts w:ascii="Calibri" w:hAnsi="Calibri" w:cs="Calibri"/>
          <w:sz w:val="20"/>
          <w:szCs w:val="20"/>
        </w:rPr>
        <w:t xml:space="preserve">prowadzenie zajęć </w:t>
      </w:r>
      <w:proofErr w:type="spellStart"/>
      <w:r w:rsidR="00CB5354" w:rsidRPr="00131EE1">
        <w:rPr>
          <w:rFonts w:ascii="Calibri" w:hAnsi="Calibri" w:cs="Calibri"/>
          <w:b/>
          <w:bCs/>
          <w:sz w:val="20"/>
          <w:szCs w:val="20"/>
        </w:rPr>
        <w:t>informatyczno</w:t>
      </w:r>
      <w:proofErr w:type="spellEnd"/>
      <w:r w:rsidR="00CB5354" w:rsidRPr="00131EE1">
        <w:rPr>
          <w:rFonts w:ascii="Calibri" w:hAnsi="Calibri" w:cs="Calibri"/>
          <w:b/>
          <w:bCs/>
          <w:sz w:val="20"/>
          <w:szCs w:val="20"/>
        </w:rPr>
        <w:t xml:space="preserve"> – </w:t>
      </w:r>
      <w:proofErr w:type="spellStart"/>
      <w:r w:rsidR="00CB5354" w:rsidRPr="00131EE1">
        <w:rPr>
          <w:rFonts w:ascii="Calibri" w:hAnsi="Calibri" w:cs="Calibri"/>
          <w:b/>
          <w:bCs/>
          <w:sz w:val="20"/>
          <w:szCs w:val="20"/>
        </w:rPr>
        <w:t>robotycznych</w:t>
      </w:r>
      <w:proofErr w:type="spellEnd"/>
      <w:r w:rsidR="00CB5354"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611F0E40" w14:textId="476248D5" w:rsidR="008B6407" w:rsidRPr="00131EE1" w:rsidRDefault="008B6407" w:rsidP="008B6407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</w:t>
      </w:r>
      <w:r w:rsidR="00170AA5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d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):</w:t>
      </w:r>
    </w:p>
    <w:p w14:paraId="591EE6DA" w14:textId="77777777" w:rsidR="00973AC9" w:rsidRPr="00131EE1" w:rsidRDefault="00973AC9" w:rsidP="00973AC9">
      <w:pPr>
        <w:widowControl/>
        <w:numPr>
          <w:ilvl w:val="0"/>
          <w:numId w:val="23"/>
        </w:numPr>
        <w:suppressAutoHyphens w:val="0"/>
        <w:ind w:left="425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 xml:space="preserve">wykształcenie wyższe na kierunku informatyka, </w:t>
      </w:r>
    </w:p>
    <w:p w14:paraId="118B11C4" w14:textId="77777777" w:rsidR="00973AC9" w:rsidRPr="00131EE1" w:rsidRDefault="00973AC9" w:rsidP="00973AC9">
      <w:pPr>
        <w:suppressAutoHyphens w:val="0"/>
        <w:ind w:left="425"/>
        <w:jc w:val="both"/>
        <w:rPr>
          <w:rFonts w:ascii="Calibri" w:hAnsi="Calibri" w:cs="Calibri"/>
          <w:color w:val="000000"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lub</w:t>
      </w:r>
    </w:p>
    <w:p w14:paraId="1F353424" w14:textId="77777777" w:rsidR="00973AC9" w:rsidRPr="00131EE1" w:rsidRDefault="00973AC9" w:rsidP="00170AA5">
      <w:pPr>
        <w:suppressAutoHyphens w:val="0"/>
        <w:ind w:firstLine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wykształcenie wyższe na kierunku matematyka, </w:t>
      </w:r>
    </w:p>
    <w:p w14:paraId="571E1BCC" w14:textId="77777777" w:rsidR="00973AC9" w:rsidRPr="00131EE1" w:rsidRDefault="00973AC9" w:rsidP="00973AC9">
      <w:pPr>
        <w:suppressAutoHyphens w:val="0"/>
        <w:ind w:left="425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lub</w:t>
      </w:r>
    </w:p>
    <w:p w14:paraId="391D4F54" w14:textId="77777777" w:rsidR="00973AC9" w:rsidRPr="00131EE1" w:rsidRDefault="00973AC9" w:rsidP="00170AA5">
      <w:pPr>
        <w:suppressAutoHyphens w:val="0"/>
        <w:ind w:firstLine="425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wykształcenie wyższe na kierunku edukacja wczesnoszkolna i przedszkolna </w:t>
      </w:r>
    </w:p>
    <w:p w14:paraId="34792AC6" w14:textId="77777777" w:rsidR="00973AC9" w:rsidRPr="00131EE1" w:rsidRDefault="00973AC9" w:rsidP="00170AA5">
      <w:pPr>
        <w:suppressAutoHyphens w:val="0"/>
        <w:ind w:firstLine="425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lub</w:t>
      </w:r>
    </w:p>
    <w:p w14:paraId="276ABEEE" w14:textId="77777777" w:rsidR="00973AC9" w:rsidRPr="00131EE1" w:rsidRDefault="00973AC9" w:rsidP="00170AA5">
      <w:pPr>
        <w:suppressAutoHyphens w:val="0"/>
        <w:ind w:firstLine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wykształcenie wyższe oraz certyfikat </w:t>
      </w:r>
      <w:proofErr w:type="spellStart"/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Python</w:t>
      </w:r>
      <w:proofErr w:type="spellEnd"/>
    </w:p>
    <w:p w14:paraId="452B7180" w14:textId="77777777" w:rsidR="00973AC9" w:rsidRPr="00131EE1" w:rsidRDefault="00973AC9" w:rsidP="00170AA5">
      <w:pPr>
        <w:suppressAutoHyphens w:val="0"/>
        <w:autoSpaceDE w:val="0"/>
        <w:autoSpaceDN w:val="0"/>
        <w:adjustRightInd w:val="0"/>
        <w:ind w:firstLine="425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  <w:lang w:eastAsia="pl-PL"/>
        </w:rPr>
        <w:t>oraz</w:t>
      </w:r>
    </w:p>
    <w:p w14:paraId="2EAE0874" w14:textId="77777777" w:rsidR="00973AC9" w:rsidRPr="00131EE1" w:rsidRDefault="00973AC9" w:rsidP="00973AC9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425"/>
        <w:jc w:val="both"/>
        <w:rPr>
          <w:rFonts w:ascii="Calibri" w:hAnsi="Calibri" w:cs="Calibri"/>
          <w:color w:val="000000"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udokumentowane </w:t>
      </w:r>
      <w:r w:rsidRPr="00131EE1">
        <w:rPr>
          <w:rFonts w:ascii="Calibri" w:hAnsi="Calibri" w:cs="Calibri"/>
          <w:color w:val="000000"/>
          <w:sz w:val="20"/>
          <w:szCs w:val="20"/>
        </w:rPr>
        <w:t xml:space="preserve">doświadczenie minimum 50 godzin prowadzenia zajęć IT lub </w:t>
      </w:r>
      <w:proofErr w:type="spellStart"/>
      <w:r w:rsidRPr="00131EE1">
        <w:rPr>
          <w:rFonts w:ascii="Calibri" w:hAnsi="Calibri" w:cs="Calibri"/>
          <w:color w:val="000000"/>
          <w:sz w:val="20"/>
          <w:szCs w:val="20"/>
        </w:rPr>
        <w:t>informatyczno</w:t>
      </w:r>
      <w:proofErr w:type="spellEnd"/>
      <w:r w:rsidRPr="00131EE1">
        <w:rPr>
          <w:rFonts w:ascii="Calibri" w:hAnsi="Calibri" w:cs="Calibri"/>
          <w:color w:val="000000"/>
          <w:sz w:val="20"/>
          <w:szCs w:val="20"/>
        </w:rPr>
        <w:t xml:space="preserve"> – </w:t>
      </w:r>
      <w:proofErr w:type="spellStart"/>
      <w:r w:rsidRPr="00131EE1">
        <w:rPr>
          <w:rFonts w:ascii="Calibri" w:hAnsi="Calibri" w:cs="Calibri"/>
          <w:color w:val="000000"/>
          <w:sz w:val="20"/>
          <w:szCs w:val="20"/>
        </w:rPr>
        <w:t>robotycznych</w:t>
      </w:r>
      <w:proofErr w:type="spellEnd"/>
      <w:r w:rsidRPr="00131EE1">
        <w:rPr>
          <w:rFonts w:ascii="Calibri" w:hAnsi="Calibri" w:cs="Calibri"/>
          <w:color w:val="000000"/>
          <w:sz w:val="20"/>
          <w:szCs w:val="20"/>
        </w:rPr>
        <w:t xml:space="preserve"> lub </w:t>
      </w:r>
      <w:proofErr w:type="spellStart"/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mechatronicznych</w:t>
      </w:r>
      <w:proofErr w:type="spellEnd"/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lub programowania,</w:t>
      </w:r>
    </w:p>
    <w:p w14:paraId="65871285" w14:textId="77777777" w:rsidR="00973AC9" w:rsidRPr="00131EE1" w:rsidRDefault="00973AC9" w:rsidP="00973AC9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425"/>
        <w:jc w:val="both"/>
        <w:rPr>
          <w:rFonts w:ascii="Calibri" w:hAnsi="Calibri" w:cs="Calibri"/>
          <w:color w:val="000000"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09DE63FE" w14:textId="77777777" w:rsidR="00973AC9" w:rsidRPr="00131EE1" w:rsidRDefault="00973AC9" w:rsidP="00973AC9">
      <w:pPr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ind w:left="425"/>
        <w:jc w:val="both"/>
        <w:rPr>
          <w:rFonts w:ascii="Calibri" w:hAnsi="Calibri" w:cs="Calibri"/>
          <w:color w:val="000000"/>
          <w:sz w:val="20"/>
          <w:szCs w:val="20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138ED63A" w14:textId="78B95FE4" w:rsidR="008B6407" w:rsidRPr="00131EE1" w:rsidRDefault="008B6407" w:rsidP="008B6407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8B6407" w:rsidRPr="00131EE1" w14:paraId="37905A55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69BD387F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1B2D60A4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6E13AC3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99813BE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5A3A561C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0B065434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b)-d)</w:t>
            </w:r>
          </w:p>
          <w:p w14:paraId="0CD9152D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7F0E215B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2ED30A51" w14:textId="77777777" w:rsidR="00973AC9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Informacja o podstawie do dysponowania tymi osobami </w:t>
            </w:r>
          </w:p>
          <w:p w14:paraId="5C22A13C" w14:textId="57F6B6E3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8B6407" w:rsidRPr="00131EE1" w14:paraId="0C78BF93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390F" w14:textId="77777777" w:rsidR="008B6407" w:rsidRPr="00131EE1" w:rsidRDefault="008B6407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C78C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0A33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CD1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E0CC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C7E7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C1EF" w14:textId="77777777" w:rsidR="008B6407" w:rsidRPr="00131EE1" w:rsidRDefault="008B6407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08A8B75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0F5A2466" w14:textId="77777777" w:rsidR="008B6407" w:rsidRPr="00131EE1" w:rsidRDefault="008B6407" w:rsidP="008B6407">
      <w:pPr>
        <w:rPr>
          <w:rFonts w:ascii="Calibri" w:hAnsi="Calibri" w:cs="Calibri"/>
          <w:sz w:val="20"/>
          <w:szCs w:val="20"/>
        </w:rPr>
      </w:pPr>
    </w:p>
    <w:p w14:paraId="10332729" w14:textId="77777777" w:rsidR="008B6407" w:rsidRPr="00131EE1" w:rsidRDefault="008B6407" w:rsidP="008B6407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15721C06" w14:textId="77777777" w:rsidR="008B6407" w:rsidRPr="00131EE1" w:rsidRDefault="008B6407" w:rsidP="008B6407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131EE1">
        <w:rPr>
          <w:rFonts w:ascii="Calibri" w:hAnsi="Calibri" w:cs="Calibri"/>
          <w:i/>
          <w:color w:val="000000"/>
          <w:sz w:val="16"/>
          <w:szCs w:val="16"/>
        </w:rPr>
        <w:t>kwalifikowany podpis elektroniczny lub podpis zaufany lub podpis osobisty osoby / osób uprawnionych do reprezentowania Wykonawcy</w:t>
      </w:r>
    </w:p>
    <w:p w14:paraId="55A9DAA2" w14:textId="77777777" w:rsidR="008B6407" w:rsidRPr="00131EE1" w:rsidRDefault="008B6407" w:rsidP="008B6407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70356B7D" w14:textId="77777777" w:rsidR="008B6407" w:rsidRPr="00131EE1" w:rsidRDefault="008B6407" w:rsidP="008B6407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4C69972A" w14:textId="77777777" w:rsidR="008B6407" w:rsidRPr="00131EE1" w:rsidRDefault="008B6407" w:rsidP="008B6407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7B3FE599" w14:textId="77777777" w:rsidR="00CB5354" w:rsidRPr="00131EE1" w:rsidRDefault="00CB5354" w:rsidP="00CB5354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5D58065B" w14:textId="77777777" w:rsidR="00CB5354" w:rsidRPr="00131EE1" w:rsidRDefault="00CB5354" w:rsidP="00CB5354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14F8C0EE" w14:textId="1535310A" w:rsidR="00CB5354" w:rsidRPr="00131EE1" w:rsidRDefault="00CB5354" w:rsidP="00CB5354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lastRenderedPageBreak/>
        <w:t>Wykaz osób dot</w:t>
      </w:r>
      <w:r w:rsidR="0026638E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170AA5">
        <w:rPr>
          <w:rFonts w:ascii="Calibri" w:hAnsi="Calibri" w:cs="Calibri"/>
          <w:b/>
          <w:bCs/>
          <w:color w:val="FF0000"/>
          <w:sz w:val="20"/>
          <w:szCs w:val="20"/>
        </w:rPr>
        <w:t>ci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VII</w:t>
      </w:r>
    </w:p>
    <w:p w14:paraId="591D6979" w14:textId="77777777" w:rsidR="00131EE1" w:rsidRDefault="00131EE1" w:rsidP="00131EE1">
      <w:pPr>
        <w:spacing w:before="113"/>
        <w:jc w:val="center"/>
        <w:rPr>
          <w:rFonts w:asciiTheme="minorHAnsi" w:hAnsiTheme="minorHAnsi" w:cstheme="minorHAnsi"/>
          <w:sz w:val="22"/>
          <w:szCs w:val="22"/>
        </w:rPr>
      </w:pPr>
      <w:r w:rsidRPr="00E61D42">
        <w:rPr>
          <w:rFonts w:asciiTheme="minorHAnsi" w:hAnsiTheme="minorHAnsi" w:cstheme="minorHAnsi"/>
          <w:b/>
          <w:bCs/>
          <w:sz w:val="22"/>
          <w:szCs w:val="22"/>
        </w:rPr>
        <w:t>Wykaz osób, skierowanych przez Wykonawcę do realizacji zamówienia publicznego,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br/>
        <w:t>w szczególności odpowiedzialnych za świadczenie usług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objętych przedmiotem zamówienia w części I do części IX* </w:t>
      </w:r>
      <w:r>
        <w:rPr>
          <w:rFonts w:asciiTheme="minorHAnsi" w:hAnsiTheme="minorHAnsi" w:cstheme="minorHAnsi"/>
          <w:b/>
          <w:sz w:val="22"/>
          <w:szCs w:val="22"/>
        </w:rPr>
        <w:t xml:space="preserve">– kwalifikacje zawodowe, 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t>doświadczenia i wykształcenia niezbędnych do wykonania zamówienia publicznego, a także zakresu wykonywanych przez nie czynności oraz informacją o podstawie do dysponowania tymi osobami.</w:t>
      </w:r>
    </w:p>
    <w:p w14:paraId="07B62552" w14:textId="7966B0EE" w:rsidR="00CB5354" w:rsidRPr="00131EE1" w:rsidRDefault="00CB5354" w:rsidP="00AF2EC2">
      <w:pPr>
        <w:pStyle w:val="Tekstpodstawowywcity"/>
        <w:shd w:val="clear" w:color="auto" w:fill="FFFFFF"/>
        <w:tabs>
          <w:tab w:val="left" w:pos="284"/>
        </w:tabs>
        <w:suppressAutoHyphens w:val="0"/>
        <w:autoSpaceDN w:val="0"/>
        <w:spacing w:before="120" w:after="0"/>
        <w:ind w:left="0"/>
        <w:contextualSpacing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</w:t>
      </w:r>
      <w:r w:rsidRPr="00131EE1">
        <w:rPr>
          <w:rFonts w:ascii="Calibri" w:hAnsi="Calibri" w:cs="Calibri"/>
          <w:sz w:val="20"/>
          <w:szCs w:val="20"/>
        </w:rPr>
        <w:t xml:space="preserve">prowadzenia </w:t>
      </w:r>
      <w:r w:rsidR="00AF2EC2" w:rsidRPr="00131EE1">
        <w:rPr>
          <w:rFonts w:ascii="Calibri" w:hAnsi="Calibri" w:cs="Calibri"/>
          <w:b/>
          <w:bCs/>
          <w:sz w:val="20"/>
          <w:szCs w:val="20"/>
        </w:rPr>
        <w:t xml:space="preserve">warsztatów animacyjnych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71C25DB4" w14:textId="12C84236" w:rsidR="00CB5354" w:rsidRPr="00131EE1" w:rsidRDefault="00CB5354" w:rsidP="00CB5354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</w:t>
      </w:r>
      <w:r w:rsidR="00AF2EC2"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d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):</w:t>
      </w:r>
    </w:p>
    <w:p w14:paraId="4891B4F5" w14:textId="79F19A03" w:rsidR="00CB5354" w:rsidRPr="00131EE1" w:rsidRDefault="00CB5354" w:rsidP="00AF2EC2">
      <w:pPr>
        <w:pStyle w:val="Akapitzlist"/>
        <w:numPr>
          <w:ilvl w:val="0"/>
          <w:numId w:val="26"/>
        </w:numPr>
        <w:spacing w:after="0" w:line="240" w:lineRule="auto"/>
        <w:ind w:left="646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 xml:space="preserve">wykształcenie wyższe pedagogiczne, na kierunku fizyka, </w:t>
      </w:r>
    </w:p>
    <w:p w14:paraId="18D7EA81" w14:textId="77777777" w:rsidR="00CB5354" w:rsidRPr="00131EE1" w:rsidRDefault="00CB5354" w:rsidP="00AF2EC2">
      <w:pPr>
        <w:pStyle w:val="Akapitzlist"/>
        <w:spacing w:after="0" w:line="240" w:lineRule="auto"/>
        <w:ind w:left="646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lub</w:t>
      </w:r>
    </w:p>
    <w:p w14:paraId="2E4C25FD" w14:textId="77777777" w:rsidR="00CB5354" w:rsidRPr="00131EE1" w:rsidRDefault="00CB5354" w:rsidP="00AF2EC2">
      <w:pPr>
        <w:pStyle w:val="Akapitzlist"/>
        <w:spacing w:after="0" w:line="240" w:lineRule="auto"/>
        <w:ind w:left="646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 xml:space="preserve">wykształcenie wyższe pedagogiczne, na kierunku matematyka, </w:t>
      </w:r>
    </w:p>
    <w:p w14:paraId="3A5A2D8F" w14:textId="77777777" w:rsidR="00CB5354" w:rsidRPr="00131EE1" w:rsidRDefault="00CB5354" w:rsidP="00AF2EC2">
      <w:pPr>
        <w:pStyle w:val="Akapitzlist"/>
        <w:spacing w:after="0" w:line="240" w:lineRule="auto"/>
        <w:ind w:left="646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oraz</w:t>
      </w:r>
    </w:p>
    <w:p w14:paraId="309287D7" w14:textId="27C57051" w:rsidR="00CB5354" w:rsidRPr="00131EE1" w:rsidRDefault="00CB5354" w:rsidP="00AF2EC2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ind w:left="646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  <w:lang w:eastAsia="pl-PL"/>
        </w:rPr>
        <w:t xml:space="preserve">udokumentowane </w:t>
      </w:r>
      <w:r w:rsidRPr="00131EE1">
        <w:rPr>
          <w:rFonts w:ascii="Calibri" w:hAnsi="Calibri" w:cs="Calibri"/>
          <w:color w:val="000000"/>
          <w:sz w:val="20"/>
          <w:szCs w:val="20"/>
        </w:rPr>
        <w:t>doświadczenie minimum 100 godzin prowadzenia zajęć z matematyki</w:t>
      </w:r>
      <w:r w:rsidRPr="00131EE1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131EE1">
        <w:rPr>
          <w:rFonts w:ascii="Calibri" w:hAnsi="Calibri" w:cs="Calibri"/>
          <w:sz w:val="20"/>
          <w:szCs w:val="20"/>
        </w:rPr>
        <w:t xml:space="preserve"> lub fizyki</w:t>
      </w:r>
      <w:r w:rsidR="00AF2EC2" w:rsidRPr="00131EE1">
        <w:rPr>
          <w:rFonts w:ascii="Calibri" w:hAnsi="Calibri" w:cs="Calibri"/>
          <w:sz w:val="20"/>
          <w:szCs w:val="20"/>
        </w:rPr>
        <w:t>,</w:t>
      </w:r>
    </w:p>
    <w:p w14:paraId="00720220" w14:textId="77777777" w:rsidR="00CB5354" w:rsidRPr="00131EE1" w:rsidRDefault="00CB5354" w:rsidP="00AF2EC2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ind w:left="646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30C82FE3" w14:textId="77777777" w:rsidR="00CB5354" w:rsidRPr="00131EE1" w:rsidRDefault="00CB5354" w:rsidP="00AF2EC2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ind w:left="646"/>
        <w:jc w:val="both"/>
        <w:rPr>
          <w:rFonts w:ascii="Calibri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0AE1DC07" w14:textId="7AA09AC5" w:rsidR="00CB5354" w:rsidRPr="00131EE1" w:rsidRDefault="00CB5354" w:rsidP="00CB5354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CB5354" w:rsidRPr="00131EE1" w14:paraId="3E598DA8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15C2BF3E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6B2F5C50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12F566C2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B73DBBE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56C1FBDD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AE8203A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b)-d)</w:t>
            </w:r>
          </w:p>
          <w:p w14:paraId="66295431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5A8FD735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5B3FEC50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CB5354" w:rsidRPr="00131EE1" w14:paraId="1A3B39DB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42A5" w14:textId="77777777" w:rsidR="00CB5354" w:rsidRPr="00131EE1" w:rsidRDefault="00CB5354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7AE6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A3EC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4A75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4D6A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85FE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3ABE" w14:textId="77777777" w:rsidR="00CB5354" w:rsidRPr="00131EE1" w:rsidRDefault="00CB5354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E14FFC4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6D274E30" w14:textId="77777777" w:rsidR="00CB5354" w:rsidRPr="00131EE1" w:rsidRDefault="00CB5354" w:rsidP="00CB5354">
      <w:pPr>
        <w:rPr>
          <w:rFonts w:ascii="Calibri" w:hAnsi="Calibri" w:cs="Calibri"/>
          <w:sz w:val="20"/>
          <w:szCs w:val="20"/>
        </w:rPr>
      </w:pPr>
    </w:p>
    <w:p w14:paraId="17EF7A28" w14:textId="77777777" w:rsidR="00CB5354" w:rsidRPr="00131EE1" w:rsidRDefault="00CB5354" w:rsidP="00CB5354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592E079A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</w:r>
      <w:r w:rsidRPr="0026638E">
        <w:rPr>
          <w:rFonts w:ascii="Calibri" w:hAnsi="Calibri" w:cs="Calibri"/>
          <w:i/>
          <w:color w:val="000000"/>
          <w:sz w:val="16"/>
          <w:szCs w:val="16"/>
        </w:rPr>
        <w:t>kwalifikowany podpis elektroniczny lub podpis zaufany lub podpis osobisty osoby / osób uprawnionych do reprezentowania Wykonawcy</w:t>
      </w:r>
    </w:p>
    <w:p w14:paraId="55E68C31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89D0733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B29E960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1EAC40A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66FAE5F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58113DC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43E38BE1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0B7A0FFB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64C3D078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472185F4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C1CACDE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2320A893" w14:textId="77777777" w:rsidR="00CB5354" w:rsidRPr="00131EE1" w:rsidRDefault="00CB5354" w:rsidP="00AF2EC2">
      <w:pPr>
        <w:spacing w:line="100" w:lineRule="atLeast"/>
        <w:ind w:left="284" w:hanging="284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6EFE6D8" w14:textId="77777777" w:rsidR="00CB5354" w:rsidRPr="00131EE1" w:rsidRDefault="00CB5354" w:rsidP="00CB5354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2FE07D1" w14:textId="77777777" w:rsidR="00AF2EC2" w:rsidRPr="00131EE1" w:rsidRDefault="00AF2EC2" w:rsidP="00AF2EC2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567E9DE3" w14:textId="77777777" w:rsidR="00AF2EC2" w:rsidRPr="00131EE1" w:rsidRDefault="00AF2EC2" w:rsidP="00AF2EC2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lastRenderedPageBreak/>
        <w:t>pełna nazwa/firma, adres</w:t>
      </w:r>
    </w:p>
    <w:p w14:paraId="527BF9CF" w14:textId="1B19E090" w:rsidR="00AF2EC2" w:rsidRPr="00131EE1" w:rsidRDefault="00AF2EC2" w:rsidP="00AF2EC2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t>Wykaz osób dot</w:t>
      </w:r>
      <w:r w:rsidR="0026638E">
        <w:rPr>
          <w:rFonts w:ascii="Calibri" w:hAnsi="Calibri" w:cs="Calibri"/>
          <w:b/>
          <w:bCs/>
          <w:sz w:val="20"/>
          <w:szCs w:val="20"/>
        </w:rPr>
        <w:t>yczy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170AA5">
        <w:rPr>
          <w:rFonts w:ascii="Calibri" w:hAnsi="Calibri" w:cs="Calibri"/>
          <w:b/>
          <w:bCs/>
          <w:color w:val="FF0000"/>
          <w:sz w:val="20"/>
          <w:szCs w:val="20"/>
        </w:rPr>
        <w:t>ci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 xml:space="preserve"> VIII</w:t>
      </w:r>
    </w:p>
    <w:p w14:paraId="792B6D10" w14:textId="77777777" w:rsidR="00AF2EC2" w:rsidRPr="00131EE1" w:rsidRDefault="00AF2EC2" w:rsidP="00AF2EC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5FA2782" w14:textId="77777777" w:rsidR="00626847" w:rsidRDefault="00626847" w:rsidP="00626847">
      <w:pPr>
        <w:spacing w:before="113"/>
        <w:jc w:val="center"/>
        <w:rPr>
          <w:rFonts w:asciiTheme="minorHAnsi" w:hAnsiTheme="minorHAnsi" w:cstheme="minorHAnsi"/>
          <w:sz w:val="22"/>
          <w:szCs w:val="22"/>
        </w:rPr>
      </w:pPr>
      <w:r w:rsidRPr="00E61D42">
        <w:rPr>
          <w:rFonts w:asciiTheme="minorHAnsi" w:hAnsiTheme="minorHAnsi" w:cstheme="minorHAnsi"/>
          <w:b/>
          <w:bCs/>
          <w:sz w:val="22"/>
          <w:szCs w:val="22"/>
        </w:rPr>
        <w:t>Wykaz osób, skierowanych przez Wykonawcę do realizacji zamówienia publicznego,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br/>
        <w:t>w szczególności odpowiedzialnych za świadczenie usług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objętych przedmiotem zamówienia w części I do części IX* </w:t>
      </w:r>
      <w:r>
        <w:rPr>
          <w:rFonts w:asciiTheme="minorHAnsi" w:hAnsiTheme="minorHAnsi" w:cstheme="minorHAnsi"/>
          <w:b/>
          <w:sz w:val="22"/>
          <w:szCs w:val="22"/>
        </w:rPr>
        <w:t xml:space="preserve">– kwalifikacje zawodowe, </w:t>
      </w:r>
      <w:r w:rsidRPr="00E61D42">
        <w:rPr>
          <w:rFonts w:asciiTheme="minorHAnsi" w:hAnsiTheme="minorHAnsi" w:cstheme="minorHAnsi"/>
          <w:b/>
          <w:bCs/>
          <w:sz w:val="22"/>
          <w:szCs w:val="22"/>
        </w:rPr>
        <w:t>doświadczenia i wykształcenia niezbędnych do wykonania zamówienia publicznego, a także zakresu wykonywanych przez nie czynności oraz informacją o podstawie do dysponowania tymi osobami.</w:t>
      </w:r>
    </w:p>
    <w:p w14:paraId="1203EA1D" w14:textId="68FEC6BC" w:rsidR="00AF2EC2" w:rsidRPr="00131EE1" w:rsidRDefault="00AF2EC2" w:rsidP="00626847">
      <w:pPr>
        <w:spacing w:before="113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</w:t>
      </w:r>
      <w:r w:rsidRPr="00131EE1">
        <w:rPr>
          <w:rFonts w:ascii="Calibri" w:hAnsi="Calibri" w:cs="Calibri"/>
          <w:sz w:val="20"/>
          <w:szCs w:val="20"/>
        </w:rPr>
        <w:t xml:space="preserve">prowadzenia zajęć pod nazwą 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“gry bez prądu”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3B391235" w14:textId="77777777" w:rsidR="00AF2EC2" w:rsidRPr="00131EE1" w:rsidRDefault="00AF2EC2" w:rsidP="00AF2EC2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d):</w:t>
      </w:r>
    </w:p>
    <w:p w14:paraId="6BDFAD57" w14:textId="77777777" w:rsidR="00AF2EC2" w:rsidRPr="00131EE1" w:rsidRDefault="00AF2EC2" w:rsidP="00AF2EC2">
      <w:pPr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ukończony kurs z zakresu animatora zajęć,</w:t>
      </w:r>
    </w:p>
    <w:p w14:paraId="7F09D086" w14:textId="77777777" w:rsidR="00AF2EC2" w:rsidRPr="00131EE1" w:rsidRDefault="00AF2EC2" w:rsidP="00AF2EC2">
      <w:pPr>
        <w:suppressAutoHyphens w:val="0"/>
        <w:ind w:left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</w:rPr>
        <w:t xml:space="preserve">oraz  </w:t>
      </w:r>
    </w:p>
    <w:p w14:paraId="36919081" w14:textId="77777777" w:rsidR="00AF2EC2" w:rsidRPr="00131EE1" w:rsidRDefault="00AF2EC2" w:rsidP="00AF2EC2">
      <w:pPr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</w:rPr>
        <w:t>udokumentowane co najmniej dwa wydarzenia społeczne w ramach prowadzenia zajęć z zakresu „gry bez prądu” dla dzieci i młodzieży,</w:t>
      </w:r>
    </w:p>
    <w:p w14:paraId="09616707" w14:textId="77777777" w:rsidR="00AF2EC2" w:rsidRPr="00131EE1" w:rsidRDefault="00AF2EC2" w:rsidP="00AF2EC2">
      <w:pPr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78BA39ED" w14:textId="77777777" w:rsidR="00AF2EC2" w:rsidRPr="00131EE1" w:rsidRDefault="00AF2EC2" w:rsidP="00AF2EC2">
      <w:pPr>
        <w:widowControl/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52AF1B15" w14:textId="7E5E7BF6" w:rsidR="00AF2EC2" w:rsidRPr="00131EE1" w:rsidRDefault="00AF2EC2" w:rsidP="00AF2EC2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AF2EC2" w:rsidRPr="00131EE1" w14:paraId="0E622310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22AED656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286175B0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DECAF9D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C19E93C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49157C69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5852AB46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b)-d)</w:t>
            </w:r>
          </w:p>
          <w:p w14:paraId="7681822E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616C122C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0A021EBE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AF2EC2" w:rsidRPr="00131EE1" w14:paraId="3006C83F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D97" w14:textId="77777777" w:rsidR="00AF2EC2" w:rsidRPr="00131EE1" w:rsidRDefault="00AF2EC2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D37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D4E9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D5C0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7D4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B8E2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79E9" w14:textId="77777777" w:rsidR="00AF2EC2" w:rsidRPr="00131EE1" w:rsidRDefault="00AF2EC2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6A4CA35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0F3CE23F" w14:textId="77777777" w:rsidR="00AF2EC2" w:rsidRPr="00131EE1" w:rsidRDefault="00AF2EC2" w:rsidP="00AF2EC2">
      <w:pPr>
        <w:rPr>
          <w:rFonts w:ascii="Calibri" w:hAnsi="Calibri" w:cs="Calibri"/>
          <w:sz w:val="20"/>
          <w:szCs w:val="20"/>
        </w:rPr>
      </w:pPr>
    </w:p>
    <w:p w14:paraId="2DC037B2" w14:textId="77777777" w:rsidR="00AF2EC2" w:rsidRPr="00131EE1" w:rsidRDefault="00AF2EC2" w:rsidP="00AF2EC2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422572F8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  <w:t>kwalifikowany podpis elektroniczny lub podpis zaufany lub podpis osobisty osoby / osób uprawnionych do reprezentowania Wykonawcy</w:t>
      </w:r>
    </w:p>
    <w:p w14:paraId="31B85CA0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8C63960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793C3C9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3ACABA6E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E5EE196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900DFE0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619990E7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5B58E9C6" w14:textId="77777777" w:rsidR="00AF2EC2" w:rsidRPr="00131EE1" w:rsidRDefault="00AF2EC2" w:rsidP="00AF2EC2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0C2757F4" w14:textId="77777777" w:rsidR="004C4A08" w:rsidRPr="00131EE1" w:rsidRDefault="004C4A08" w:rsidP="004C4A08">
      <w:pPr>
        <w:rPr>
          <w:rFonts w:ascii="Calibri" w:hAnsi="Calibri" w:cs="Calibri"/>
          <w:i/>
          <w:iCs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5C65E87B" w14:textId="77777777" w:rsidR="004C4A08" w:rsidRPr="00131EE1" w:rsidRDefault="004C4A08" w:rsidP="004C4A08">
      <w:pPr>
        <w:pStyle w:val="Tekstpodstawowy"/>
        <w:rPr>
          <w:rFonts w:ascii="Calibri" w:hAnsi="Calibri" w:cs="Calibri"/>
          <w:b/>
          <w:bCs/>
          <w:sz w:val="20"/>
          <w:szCs w:val="20"/>
        </w:rPr>
      </w:pPr>
      <w:r w:rsidRPr="00131EE1">
        <w:rPr>
          <w:rFonts w:ascii="Calibri" w:hAnsi="Calibri" w:cs="Calibri"/>
          <w:i/>
          <w:iCs/>
          <w:sz w:val="20"/>
          <w:szCs w:val="20"/>
        </w:rPr>
        <w:t>pełna nazwa/firma, adres</w:t>
      </w:r>
    </w:p>
    <w:p w14:paraId="4C94A367" w14:textId="2A017D4A" w:rsidR="004C4A08" w:rsidRPr="00131EE1" w:rsidRDefault="004C4A08" w:rsidP="004C4A08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131EE1">
        <w:rPr>
          <w:rFonts w:ascii="Calibri" w:hAnsi="Calibri" w:cs="Calibri"/>
          <w:b/>
          <w:bCs/>
          <w:sz w:val="20"/>
          <w:szCs w:val="20"/>
        </w:rPr>
        <w:lastRenderedPageBreak/>
        <w:t>Wykaz osób dot</w:t>
      </w:r>
      <w:r w:rsidR="00170AA5">
        <w:rPr>
          <w:rFonts w:ascii="Calibri" w:hAnsi="Calibri" w:cs="Calibri"/>
          <w:b/>
          <w:bCs/>
          <w:sz w:val="20"/>
          <w:szCs w:val="20"/>
        </w:rPr>
        <w:t xml:space="preserve">yczy 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częś</w:t>
      </w:r>
      <w:r w:rsidR="00170AA5">
        <w:rPr>
          <w:rFonts w:ascii="Calibri" w:hAnsi="Calibri" w:cs="Calibri"/>
          <w:b/>
          <w:bCs/>
          <w:color w:val="FF0000"/>
          <w:sz w:val="20"/>
          <w:szCs w:val="20"/>
        </w:rPr>
        <w:t xml:space="preserve">ci </w:t>
      </w:r>
      <w:r w:rsidR="004C3E81">
        <w:rPr>
          <w:rFonts w:ascii="Calibri" w:hAnsi="Calibri" w:cs="Calibri"/>
          <w:b/>
          <w:bCs/>
          <w:color w:val="FF0000"/>
          <w:sz w:val="20"/>
          <w:szCs w:val="20"/>
        </w:rPr>
        <w:t>I</w:t>
      </w:r>
      <w:r w:rsidRPr="00131EE1">
        <w:rPr>
          <w:rFonts w:ascii="Calibri" w:hAnsi="Calibri" w:cs="Calibri"/>
          <w:b/>
          <w:bCs/>
          <w:color w:val="FF0000"/>
          <w:sz w:val="20"/>
          <w:szCs w:val="20"/>
        </w:rPr>
        <w:t>X</w:t>
      </w:r>
    </w:p>
    <w:p w14:paraId="7D4D95C2" w14:textId="77777777" w:rsidR="004C4A08" w:rsidRPr="00131EE1" w:rsidRDefault="004C4A08" w:rsidP="004C4A08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4773089" w14:textId="07B92BD6" w:rsidR="004C4A08" w:rsidRPr="00131EE1" w:rsidRDefault="004C4A08" w:rsidP="004C4A08">
      <w:pPr>
        <w:pStyle w:val="Tekstpodstawowywcity"/>
        <w:shd w:val="clear" w:color="auto" w:fill="FFFFFF"/>
        <w:tabs>
          <w:tab w:val="left" w:pos="284"/>
        </w:tabs>
        <w:suppressAutoHyphens w:val="0"/>
        <w:autoSpaceDN w:val="0"/>
        <w:spacing w:before="120" w:after="0"/>
        <w:ind w:left="0"/>
        <w:contextualSpacing/>
        <w:jc w:val="both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wymaga, aby </w:t>
      </w:r>
      <w:r w:rsidRPr="00131EE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osoba przewidziana do </w:t>
      </w:r>
      <w:r w:rsidRPr="00131EE1">
        <w:rPr>
          <w:rFonts w:ascii="Calibri" w:hAnsi="Calibri" w:cs="Calibri"/>
          <w:b/>
          <w:bCs/>
          <w:sz w:val="20"/>
          <w:szCs w:val="20"/>
        </w:rPr>
        <w:t xml:space="preserve">prowadzenia zajęć sportowych 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legitymowała się</w:t>
      </w:r>
      <w:r w:rsidRPr="00131EE1">
        <w:rPr>
          <w:rFonts w:ascii="Calibri" w:hAnsi="Calibri" w:cs="Calibri"/>
          <w:sz w:val="20"/>
          <w:szCs w:val="20"/>
        </w:rPr>
        <w:t xml:space="preserve"> odpowiednimi kwalifikacjami zawodowymi, doświadczeniem i wykształceniem niezbędnym do wykonania przedmiotów zamówienia.</w:t>
      </w:r>
    </w:p>
    <w:p w14:paraId="0B8DB165" w14:textId="77777777" w:rsidR="004C4A08" w:rsidRPr="00131EE1" w:rsidRDefault="004C4A08" w:rsidP="004C4A08">
      <w:pPr>
        <w:shd w:val="clear" w:color="auto" w:fill="FFFFFF"/>
        <w:outlineLvl w:val="4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Zamawiający uzna warunek za spełniony, jeżeli </w:t>
      </w: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Wykonawca wykaże do realizacji przedmiotu zamówienia co najmniej jedną osobę spełniającą</w:t>
      </w:r>
      <w:r w:rsidRPr="00131EE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następujące kwalifikacje łącznie wymienione w punktach od a) do d):</w:t>
      </w:r>
    </w:p>
    <w:p w14:paraId="55DB16F4" w14:textId="40C7F8EB" w:rsidR="004C4A08" w:rsidRPr="00131EE1" w:rsidRDefault="004C4A08" w:rsidP="004C4A08">
      <w:pPr>
        <w:pStyle w:val="Akapitzlist"/>
        <w:numPr>
          <w:ilvl w:val="0"/>
          <w:numId w:val="28"/>
        </w:numPr>
        <w:spacing w:after="0" w:line="240" w:lineRule="auto"/>
        <w:ind w:left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eastAsia="Times New Roman" w:hAnsi="Calibri" w:cs="Calibri"/>
          <w:sz w:val="20"/>
          <w:szCs w:val="20"/>
          <w:lang w:eastAsia="pl-PL"/>
        </w:rPr>
        <w:t>ukończony kurs z zakresu animatora zajęć,</w:t>
      </w:r>
    </w:p>
    <w:p w14:paraId="510C6F5F" w14:textId="77777777" w:rsidR="004C4A08" w:rsidRPr="00131EE1" w:rsidRDefault="004C4A08" w:rsidP="004C4A08">
      <w:pPr>
        <w:suppressAutoHyphens w:val="0"/>
        <w:ind w:left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</w:rPr>
        <w:t xml:space="preserve">oraz  </w:t>
      </w:r>
    </w:p>
    <w:p w14:paraId="65197C75" w14:textId="77777777" w:rsidR="004C4A08" w:rsidRPr="00131EE1" w:rsidRDefault="004C4A08" w:rsidP="004C4A08">
      <w:pPr>
        <w:widowControl/>
        <w:numPr>
          <w:ilvl w:val="0"/>
          <w:numId w:val="28"/>
        </w:numPr>
        <w:suppressAutoHyphens w:val="0"/>
        <w:ind w:left="425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sz w:val="20"/>
          <w:szCs w:val="20"/>
        </w:rPr>
        <w:t>udokumentowane co najmniej dwa wydarzenia społeczne w ramach prowadzenia zajęć z zakresu „gry bez prądu” dla dzieci i młodzieży,</w:t>
      </w:r>
    </w:p>
    <w:p w14:paraId="1DC87264" w14:textId="77777777" w:rsidR="004C4A08" w:rsidRPr="00131EE1" w:rsidRDefault="004C4A08" w:rsidP="004C4A08">
      <w:pPr>
        <w:widowControl/>
        <w:numPr>
          <w:ilvl w:val="0"/>
          <w:numId w:val="28"/>
        </w:numPr>
        <w:suppressAutoHyphens w:val="0"/>
        <w:ind w:left="425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posiada znajomość języka polskiego w stopniu wystarczającym do wykonywania przedmiotu zamówienia,</w:t>
      </w:r>
    </w:p>
    <w:p w14:paraId="2DD930A9" w14:textId="77777777" w:rsidR="004C4A08" w:rsidRPr="00131EE1" w:rsidRDefault="004C4A08" w:rsidP="004C4A08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31EE1">
        <w:rPr>
          <w:rFonts w:ascii="Calibri" w:hAnsi="Calibri" w:cs="Calibri"/>
          <w:color w:val="000000"/>
          <w:sz w:val="20"/>
          <w:szCs w:val="20"/>
        </w:rPr>
        <w:t>korzysta w pełni z praw publicznych oraz ma pełną zdolność do czynności prawnych.</w:t>
      </w:r>
    </w:p>
    <w:p w14:paraId="002C7E11" w14:textId="09C68B13" w:rsidR="004C4A08" w:rsidRPr="00131EE1" w:rsidRDefault="004C4A08" w:rsidP="004C4A08">
      <w:pPr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tbl>
      <w:tblPr>
        <w:tblW w:w="10155" w:type="dxa"/>
        <w:tblInd w:w="-1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1134"/>
        <w:gridCol w:w="1417"/>
        <w:gridCol w:w="1668"/>
        <w:gridCol w:w="1986"/>
        <w:gridCol w:w="1692"/>
        <w:gridCol w:w="1786"/>
      </w:tblGrid>
      <w:tr w:rsidR="004C4A08" w:rsidRPr="00131EE1" w14:paraId="236D1B55" w14:textId="77777777" w:rsidTr="00D010A4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45ED0E45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2493A78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3E54E7CF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Wykształcenie </w:t>
            </w:r>
          </w:p>
        </w:tc>
        <w:tc>
          <w:tcPr>
            <w:tcW w:w="16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A4DBE59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Doświadczenie </w:t>
            </w:r>
          </w:p>
          <w:p w14:paraId="738C477A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od …….. (dzień – miesiąc – rok) do……… (dzień – miesiąc – rok)</w:t>
            </w:r>
          </w:p>
        </w:tc>
        <w:tc>
          <w:tcPr>
            <w:tcW w:w="198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79F09C8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Punkty od b)-d)</w:t>
            </w:r>
          </w:p>
          <w:p w14:paraId="5B471E3D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Spełnia/nie spełnia </w:t>
            </w:r>
          </w:p>
        </w:tc>
        <w:tc>
          <w:tcPr>
            <w:tcW w:w="16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  <w:vAlign w:val="center"/>
          </w:tcPr>
          <w:p w14:paraId="525FE92B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Zakres czynności przy realizacji zamówienia</w:t>
            </w:r>
          </w:p>
        </w:tc>
        <w:tc>
          <w:tcPr>
            <w:tcW w:w="17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CCCCCC"/>
            <w:vAlign w:val="center"/>
          </w:tcPr>
          <w:p w14:paraId="4480FCC0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t>Informacja o podstawie do dysponowania tymi osobami (np. umowa</w:t>
            </w:r>
            <w:r w:rsidRPr="00131EE1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o pracę, umowa o dzieło, umowa zlecenie)</w:t>
            </w:r>
          </w:p>
        </w:tc>
      </w:tr>
      <w:tr w:rsidR="004C4A08" w:rsidRPr="00131EE1" w14:paraId="1C3ACC56" w14:textId="77777777" w:rsidTr="00D010A4">
        <w:trPr>
          <w:trHeight w:val="95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4D98" w14:textId="77777777" w:rsidR="004C4A08" w:rsidRPr="00131EE1" w:rsidRDefault="004C4A08" w:rsidP="00D010A4">
            <w:pPr>
              <w:pStyle w:val="Zawartotabeli"/>
              <w:numPr>
                <w:ilvl w:val="0"/>
                <w:numId w:val="1"/>
              </w:numPr>
              <w:snapToGrid w:val="0"/>
              <w:ind w:left="725" w:right="335" w:hanging="27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7F29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118E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16E7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7D19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1879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C57B" w14:textId="77777777" w:rsidR="004C4A08" w:rsidRPr="00131EE1" w:rsidRDefault="004C4A08" w:rsidP="00D010A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8D427F5" w14:textId="77777777" w:rsid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222F6A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Wskazane osoby do realizacji przedmiotu zamówienia oraz inne osoby mające kontakt z dziećmi zostały sprawdzone w rejestrze sprawców przestępstw seksualnych i nie figurują w tym rejestrze. </w:t>
      </w:r>
    </w:p>
    <w:p w14:paraId="74FF64C2" w14:textId="77777777" w:rsid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B418C4E" w14:textId="77777777" w:rsid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7972F25" w14:textId="77777777" w:rsidR="00222F6A" w:rsidRPr="00222F6A" w:rsidRDefault="00222F6A" w:rsidP="00222F6A">
      <w:pPr>
        <w:pStyle w:val="Tekstpodstawowywcity"/>
        <w:shd w:val="clear" w:color="auto" w:fill="FFFFFF"/>
        <w:tabs>
          <w:tab w:val="left" w:pos="0"/>
          <w:tab w:val="left" w:pos="426"/>
        </w:tabs>
        <w:suppressAutoHyphens w:val="0"/>
        <w:autoSpaceDN w:val="0"/>
        <w:spacing w:before="120" w:after="0" w:line="276" w:lineRule="auto"/>
        <w:ind w:left="0"/>
        <w:contextualSpacing/>
        <w:jc w:val="both"/>
        <w:outlineLvl w:val="4"/>
        <w:rPr>
          <w:rFonts w:asciiTheme="minorHAnsi" w:eastAsia="Calibri" w:hAnsiTheme="minorHAnsi" w:cstheme="minorHAnsi"/>
          <w:kern w:val="2"/>
          <w:sz w:val="20"/>
          <w:szCs w:val="20"/>
        </w:rPr>
      </w:pPr>
    </w:p>
    <w:p w14:paraId="16BDD21E" w14:textId="77777777" w:rsidR="004C4A08" w:rsidRPr="00131EE1" w:rsidRDefault="004C4A08" w:rsidP="004C4A08">
      <w:pPr>
        <w:rPr>
          <w:rFonts w:ascii="Calibri" w:hAnsi="Calibri" w:cs="Calibri"/>
          <w:sz w:val="20"/>
          <w:szCs w:val="20"/>
        </w:rPr>
      </w:pPr>
    </w:p>
    <w:p w14:paraId="0B327855" w14:textId="77777777" w:rsidR="004C4A08" w:rsidRPr="00131EE1" w:rsidRDefault="004C4A08" w:rsidP="004C4A08">
      <w:pPr>
        <w:rPr>
          <w:rFonts w:ascii="Calibri" w:hAnsi="Calibri" w:cs="Calibri"/>
          <w:sz w:val="20"/>
          <w:szCs w:val="20"/>
        </w:rPr>
      </w:pPr>
      <w:r w:rsidRPr="00131EE1">
        <w:rPr>
          <w:rFonts w:ascii="Calibri" w:hAnsi="Calibri" w:cs="Calibri"/>
          <w:sz w:val="20"/>
          <w:szCs w:val="20"/>
        </w:rPr>
        <w:t>..............................                                                                                   ....................................................................</w:t>
      </w:r>
    </w:p>
    <w:p w14:paraId="2A3F0788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  <w:r w:rsidRPr="00131EE1">
        <w:rPr>
          <w:rFonts w:ascii="Calibri" w:hAnsi="Calibri" w:cs="Calibri"/>
          <w:i/>
          <w:color w:val="000000"/>
          <w:sz w:val="20"/>
          <w:szCs w:val="20"/>
        </w:rPr>
        <w:t xml:space="preserve">Data  </w:t>
      </w:r>
      <w:r w:rsidRPr="00131EE1">
        <w:rPr>
          <w:rFonts w:ascii="Calibri" w:hAnsi="Calibri" w:cs="Calibri"/>
          <w:i/>
          <w:color w:val="000000"/>
          <w:sz w:val="20"/>
          <w:szCs w:val="20"/>
        </w:rPr>
        <w:tab/>
        <w:t>kwalifikowany podpis elektroniczny lub podpis zaufany lub podpis osobisty osoby / osób uprawnionych do reprezentowania Wykonawcy</w:t>
      </w:r>
    </w:p>
    <w:p w14:paraId="4F10BE27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505BBE86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704EA547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14278783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4B8663A9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7DAA37A3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062561FA" w14:textId="77777777" w:rsidR="004C4A08" w:rsidRPr="00131EE1" w:rsidRDefault="004C4A08" w:rsidP="004C4A08">
      <w:pPr>
        <w:spacing w:line="100" w:lineRule="atLeast"/>
        <w:ind w:left="4956" w:hanging="4956"/>
        <w:jc w:val="center"/>
        <w:rPr>
          <w:rFonts w:ascii="Calibri" w:hAnsi="Calibri" w:cs="Calibri"/>
          <w:i/>
          <w:color w:val="000000"/>
          <w:sz w:val="20"/>
          <w:szCs w:val="20"/>
        </w:rPr>
      </w:pPr>
    </w:p>
    <w:p w14:paraId="0FA9D5AF" w14:textId="77777777" w:rsidR="008B6407" w:rsidRPr="00131EE1" w:rsidRDefault="008B6407" w:rsidP="008B6407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p w14:paraId="308D3264" w14:textId="77777777" w:rsidR="00A74846" w:rsidRPr="00131EE1" w:rsidRDefault="00A74846" w:rsidP="00A93838">
      <w:pPr>
        <w:spacing w:line="100" w:lineRule="atLeast"/>
        <w:ind w:left="4956" w:hanging="4956"/>
        <w:jc w:val="center"/>
        <w:rPr>
          <w:rFonts w:ascii="Calibri" w:hAnsi="Calibri" w:cs="Calibri"/>
          <w:sz w:val="20"/>
          <w:szCs w:val="20"/>
        </w:rPr>
      </w:pPr>
    </w:p>
    <w:sectPr w:rsidR="00A74846" w:rsidRPr="00131EE1" w:rsidSect="00222F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426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5142" w14:textId="77777777" w:rsidR="00E86E09" w:rsidRDefault="00E86E09" w:rsidP="00765333">
      <w:r>
        <w:separator/>
      </w:r>
    </w:p>
  </w:endnote>
  <w:endnote w:type="continuationSeparator" w:id="0">
    <w:p w14:paraId="0996279A" w14:textId="77777777" w:rsidR="00E86E09" w:rsidRDefault="00E86E09" w:rsidP="0076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0BE3" w14:textId="77777777" w:rsidR="00765333" w:rsidRDefault="006B524A">
    <w:pPr>
      <w:pStyle w:val="Stopka"/>
    </w:pPr>
    <w:r>
      <w:rPr>
        <w:sz w:val="22"/>
        <w:szCs w:val="22"/>
      </w:rPr>
      <w:fldChar w:fldCharType="begin"/>
    </w:r>
    <w:r w:rsidR="00CE4169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CE416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 w:rsidR="00CE4169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CE4169">
      <w:rPr>
        <w:sz w:val="22"/>
        <w:szCs w:val="22"/>
      </w:rPr>
      <w:instrText xml:space="preserve"> NUMPAGES \*Arabic </w:instrText>
    </w:r>
    <w:r>
      <w:rPr>
        <w:sz w:val="22"/>
        <w:szCs w:val="22"/>
      </w:rPr>
      <w:fldChar w:fldCharType="separate"/>
    </w:r>
    <w:r w:rsidR="00193A3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4848A" w14:textId="77777777" w:rsidR="00765333" w:rsidRDefault="006B524A">
    <w:pPr>
      <w:pStyle w:val="Stopka"/>
    </w:pPr>
    <w:r>
      <w:rPr>
        <w:sz w:val="22"/>
        <w:szCs w:val="22"/>
      </w:rPr>
      <w:fldChar w:fldCharType="begin"/>
    </w:r>
    <w:r w:rsidR="00CE4169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BD45E4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 w:rsidR="00CE4169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CE4169">
      <w:rPr>
        <w:sz w:val="22"/>
        <w:szCs w:val="22"/>
      </w:rPr>
      <w:instrText xml:space="preserve"> NUMPAGES \*Arabic </w:instrText>
    </w:r>
    <w:r>
      <w:rPr>
        <w:sz w:val="22"/>
        <w:szCs w:val="22"/>
      </w:rPr>
      <w:fldChar w:fldCharType="separate"/>
    </w:r>
    <w:r w:rsidR="00BD45E4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B5DC" w14:textId="77777777" w:rsidR="00A47568" w:rsidRDefault="00A475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A8B53" w14:textId="77777777" w:rsidR="00E86E09" w:rsidRDefault="00E86E09" w:rsidP="00765333">
      <w:r>
        <w:separator/>
      </w:r>
    </w:p>
  </w:footnote>
  <w:footnote w:type="continuationSeparator" w:id="0">
    <w:p w14:paraId="25F70E9A" w14:textId="77777777" w:rsidR="00E86E09" w:rsidRDefault="00E86E09" w:rsidP="00765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82EE7" w14:textId="77777777" w:rsidR="00A47568" w:rsidRDefault="00A475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6141A" w14:textId="77777777" w:rsidR="008415D8" w:rsidRDefault="008415D8">
    <w:pPr>
      <w:pStyle w:val="Nagwek"/>
    </w:pPr>
    <w:r w:rsidRPr="008415D8">
      <w:rPr>
        <w:noProof/>
        <w:lang w:eastAsia="pl-PL"/>
      </w:rPr>
      <w:drawing>
        <wp:inline distT="0" distB="0" distL="0" distR="0" wp14:anchorId="2B3EE747" wp14:editId="273B63B0">
          <wp:extent cx="5756910" cy="445770"/>
          <wp:effectExtent l="0" t="0" r="0" b="0"/>
          <wp:docPr id="1376415897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32671E86" w14:textId="2E438495" w:rsidR="002C746F" w:rsidRPr="00A47568" w:rsidRDefault="002C746F" w:rsidP="00A93838">
    <w:pPr>
      <w:ind w:left="-284"/>
      <w:jc w:val="center"/>
      <w:rPr>
        <w:rFonts w:asciiTheme="minorHAnsi" w:hAnsiTheme="minorHAnsi" w:cstheme="minorHAnsi"/>
        <w:color w:val="000000"/>
        <w:sz w:val="16"/>
        <w:szCs w:val="16"/>
      </w:rPr>
    </w:pPr>
    <w:r w:rsidRPr="00A47568">
      <w:rPr>
        <w:rFonts w:asciiTheme="minorHAnsi" w:hAnsiTheme="minorHAnsi" w:cstheme="minorHAnsi"/>
        <w:color w:val="333333"/>
        <w:sz w:val="16"/>
        <w:szCs w:val="16"/>
        <w:shd w:val="clear" w:color="auto" w:fill="FFFFFF"/>
      </w:rPr>
      <w:t xml:space="preserve">Projekt nr </w:t>
    </w:r>
    <w:r w:rsidR="009B3810" w:rsidRPr="00A47568">
      <w:rPr>
        <w:rFonts w:asciiTheme="minorHAnsi" w:hAnsiTheme="minorHAnsi" w:cstheme="minorHAnsi"/>
        <w:sz w:val="16"/>
        <w:szCs w:val="16"/>
      </w:rPr>
      <w:t>F</w:t>
    </w:r>
    <w:r w:rsidRPr="00A47568">
      <w:rPr>
        <w:rFonts w:asciiTheme="minorHAnsi" w:hAnsiTheme="minorHAnsi" w:cstheme="minorHAnsi"/>
        <w:sz w:val="16"/>
        <w:szCs w:val="16"/>
      </w:rPr>
      <w:t xml:space="preserve">ESW.09.05.IZ.00-0022/25 </w:t>
    </w:r>
    <w:r w:rsidRPr="00A47568">
      <w:rPr>
        <w:rFonts w:asciiTheme="minorHAnsi" w:hAnsiTheme="minorHAnsi" w:cstheme="minorHAnsi"/>
        <w:color w:val="333333"/>
        <w:sz w:val="16"/>
        <w:szCs w:val="16"/>
        <w:shd w:val="clear" w:color="auto" w:fill="FFFFFF"/>
      </w:rPr>
      <w:t>pn.</w:t>
    </w:r>
    <w:r w:rsidRPr="00A47568">
      <w:rPr>
        <w:rFonts w:asciiTheme="minorHAnsi" w:hAnsiTheme="minorHAnsi" w:cstheme="minorHAnsi"/>
        <w:color w:val="000000"/>
        <w:sz w:val="16"/>
        <w:szCs w:val="16"/>
      </w:rPr>
      <w:t xml:space="preserve"> </w:t>
    </w:r>
    <w:r w:rsidRPr="00A47568">
      <w:rPr>
        <w:rFonts w:asciiTheme="minorHAnsi" w:hAnsiTheme="minorHAnsi" w:cstheme="minorHAnsi"/>
        <w:sz w:val="16"/>
        <w:szCs w:val="16"/>
      </w:rPr>
      <w:t xml:space="preserve">„Czas na Wzgórzu” </w:t>
    </w:r>
    <w:r w:rsidRPr="00A47568">
      <w:rPr>
        <w:rFonts w:asciiTheme="minorHAnsi" w:hAnsiTheme="minorHAnsi" w:cstheme="minorHAnsi"/>
        <w:color w:val="000000"/>
        <w:sz w:val="16"/>
        <w:szCs w:val="16"/>
      </w:rPr>
      <w:t>Projekt współfinansowany ze środków Europejskiego Funduszu Społecznego Plus (EFS+) w ramach programu regionalnego Fundusze Europejskie dla Świętokrzyskiego 2021-2027</w:t>
    </w:r>
  </w:p>
  <w:p w14:paraId="11E277DF" w14:textId="6BFA77B1" w:rsidR="00131EE1" w:rsidRPr="00131EE1" w:rsidRDefault="00131EE1" w:rsidP="00131EE1">
    <w:pPr>
      <w:ind w:left="-284"/>
      <w:jc w:val="right"/>
      <w:rPr>
        <w:rFonts w:ascii="Calibri" w:hAnsi="Calibri" w:cs="Calibri"/>
        <w:sz w:val="20"/>
        <w:szCs w:val="20"/>
      </w:rPr>
    </w:pPr>
    <w:r w:rsidRPr="00131EE1">
      <w:rPr>
        <w:rFonts w:ascii="Calibri" w:hAnsi="Calibri" w:cs="Calibri"/>
        <w:sz w:val="20"/>
        <w:szCs w:val="20"/>
        <w:shd w:val="clear" w:color="auto" w:fill="FFFFFF"/>
      </w:rPr>
      <w:t>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B2BA3" w14:textId="77777777" w:rsidR="00A47568" w:rsidRDefault="00A475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i w:val="0"/>
        <w:iCs w:val="0"/>
        <w:vanish w:val="0"/>
        <w:color w:val="000000"/>
        <w:spacing w:val="-4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bCs/>
        <w:i w:val="0"/>
        <w:iCs w:val="0"/>
        <w:vanish w:val="0"/>
        <w:color w:val="000000"/>
        <w:spacing w:val="-4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bCs/>
        <w:i w:val="0"/>
        <w:iCs w:val="0"/>
        <w:vanish w:val="0"/>
        <w:color w:val="000000"/>
        <w:spacing w:val="-4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vanish w:val="0"/>
        <w:color w:val="000000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vanish w:val="0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vanish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vanish w:val="0"/>
        <w:color w:val="000000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vanish w:val="0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vanish w:val="0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vanish w:val="0"/>
        <w:color w:val="000000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vanish w:val="0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vanish w:val="0"/>
        <w:color w:val="000000"/>
        <w:sz w:val="24"/>
        <w:szCs w:val="24"/>
      </w:rPr>
    </w:lvl>
  </w:abstractNum>
  <w:abstractNum w:abstractNumId="3" w15:restartNumberingAfterBreak="0">
    <w:nsid w:val="01A01072"/>
    <w:multiLevelType w:val="multilevel"/>
    <w:tmpl w:val="0672C320"/>
    <w:lvl w:ilvl="0">
      <w:start w:val="1"/>
      <w:numFmt w:val="decimal"/>
      <w:lvlText w:val="%1."/>
      <w:lvlJc w:val="left"/>
      <w:pPr>
        <w:tabs>
          <w:tab w:val="num" w:pos="294"/>
        </w:tabs>
        <w:ind w:left="360" w:hanging="360"/>
      </w:pPr>
      <w:rPr>
        <w:rFonts w:ascii="Calibri" w:hAnsi="Calibri" w:cs="Calibri" w:hint="default"/>
        <w:b w:val="0"/>
        <w:b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0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9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82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EC242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CF797E"/>
    <w:multiLevelType w:val="hybridMultilevel"/>
    <w:tmpl w:val="D8945010"/>
    <w:lvl w:ilvl="0" w:tplc="0074C6E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691D9B"/>
    <w:multiLevelType w:val="hybridMultilevel"/>
    <w:tmpl w:val="9948DF40"/>
    <w:lvl w:ilvl="0" w:tplc="1D7688F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F3509C3"/>
    <w:multiLevelType w:val="hybridMultilevel"/>
    <w:tmpl w:val="D2523FE8"/>
    <w:lvl w:ilvl="0" w:tplc="6EE856E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149C52FA"/>
    <w:multiLevelType w:val="hybridMultilevel"/>
    <w:tmpl w:val="2E9A1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C5855"/>
    <w:multiLevelType w:val="hybridMultilevel"/>
    <w:tmpl w:val="2C8C75F0"/>
    <w:lvl w:ilvl="0" w:tplc="D4D0BF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B596894"/>
    <w:multiLevelType w:val="hybridMultilevel"/>
    <w:tmpl w:val="A8A8E49C"/>
    <w:lvl w:ilvl="0" w:tplc="93C8F16E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86BBB"/>
    <w:multiLevelType w:val="hybridMultilevel"/>
    <w:tmpl w:val="4CBACE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F6C8D"/>
    <w:multiLevelType w:val="hybridMultilevel"/>
    <w:tmpl w:val="6AD6F0DA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2A193625"/>
    <w:multiLevelType w:val="hybridMultilevel"/>
    <w:tmpl w:val="96BAFE0C"/>
    <w:lvl w:ilvl="0" w:tplc="153A9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2A6B99"/>
    <w:multiLevelType w:val="hybridMultilevel"/>
    <w:tmpl w:val="48763ED8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 w15:restartNumberingAfterBreak="0">
    <w:nsid w:val="3B212773"/>
    <w:multiLevelType w:val="hybridMultilevel"/>
    <w:tmpl w:val="B57A9928"/>
    <w:lvl w:ilvl="0" w:tplc="10CCBD02">
      <w:start w:val="1"/>
      <w:numFmt w:val="lowerLetter"/>
      <w:lvlText w:val="%1)"/>
      <w:lvlJc w:val="left"/>
      <w:pPr>
        <w:ind w:left="786" w:hanging="360"/>
      </w:pPr>
      <w:rPr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64CE3"/>
    <w:multiLevelType w:val="hybridMultilevel"/>
    <w:tmpl w:val="190E9F92"/>
    <w:lvl w:ilvl="0" w:tplc="6074A232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C132E"/>
    <w:multiLevelType w:val="hybridMultilevel"/>
    <w:tmpl w:val="D2523FE8"/>
    <w:lvl w:ilvl="0" w:tplc="FFFFFFFF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43652D7A"/>
    <w:multiLevelType w:val="hybridMultilevel"/>
    <w:tmpl w:val="A28EBDF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E40B4"/>
    <w:multiLevelType w:val="multilevel"/>
    <w:tmpl w:val="066E2210"/>
    <w:lvl w:ilvl="0">
      <w:start w:val="2"/>
      <w:numFmt w:val="decimal"/>
      <w:lvlText w:val="%1."/>
      <w:lvlJc w:val="left"/>
      <w:pPr>
        <w:ind w:left="360" w:hanging="360"/>
      </w:pPr>
      <w:rPr>
        <w:rFonts w:ascii="Liberation Serif;Times New Roma" w:eastAsia="Calibri" w:hAnsi="Liberation Serif;Times New Roma" w:cs="Lucida Sans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Liberation Serif;Times New Roma" w:eastAsia="Calibri" w:hAnsi="Liberation Serif;Times New Roma" w:cs="Lucida Sans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Liberation Serif;Times New Roma" w:eastAsia="Calibri" w:hAnsi="Liberation Serif;Times New Roma" w:cs="Lucida Sans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Liberation Serif;Times New Roma" w:eastAsia="Calibri" w:hAnsi="Liberation Serif;Times New Roma" w:cs="Lucida Sans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Liberation Serif;Times New Roma" w:eastAsia="Calibri" w:hAnsi="Liberation Serif;Times New Roma" w:cs="Lucida Sans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Liberation Serif;Times New Roma" w:eastAsia="Calibri" w:hAnsi="Liberation Serif;Times New Roma" w:cs="Lucida Sans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Liberation Serif;Times New Roma" w:eastAsia="Calibri" w:hAnsi="Liberation Serif;Times New Roma" w:cs="Lucida Sans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Liberation Serif;Times New Roma" w:eastAsia="Calibri" w:hAnsi="Liberation Serif;Times New Roma" w:cs="Lucida Sans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Liberation Serif;Times New Roma" w:eastAsia="Calibri" w:hAnsi="Liberation Serif;Times New Roma" w:cs="Lucida Sans" w:hint="default"/>
      </w:rPr>
    </w:lvl>
  </w:abstractNum>
  <w:abstractNum w:abstractNumId="20" w15:restartNumberingAfterBreak="0">
    <w:nsid w:val="448C7B62"/>
    <w:multiLevelType w:val="hybridMultilevel"/>
    <w:tmpl w:val="19BCA38E"/>
    <w:lvl w:ilvl="0" w:tplc="C6BC9128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D02E99"/>
    <w:multiLevelType w:val="hybridMultilevel"/>
    <w:tmpl w:val="A9022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91B17"/>
    <w:multiLevelType w:val="hybridMultilevel"/>
    <w:tmpl w:val="0916ECEA"/>
    <w:lvl w:ilvl="0" w:tplc="786C6B12">
      <w:start w:val="1"/>
      <w:numFmt w:val="lowerLetter"/>
      <w:lvlText w:val="%1)"/>
      <w:lvlJc w:val="left"/>
      <w:pPr>
        <w:ind w:left="144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C171C3"/>
    <w:multiLevelType w:val="hybridMultilevel"/>
    <w:tmpl w:val="461AD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806C2"/>
    <w:multiLevelType w:val="hybridMultilevel"/>
    <w:tmpl w:val="D736B35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5A4728F"/>
    <w:multiLevelType w:val="hybridMultilevel"/>
    <w:tmpl w:val="CE60E6A2"/>
    <w:lvl w:ilvl="0" w:tplc="93C8F16E">
      <w:start w:val="1"/>
      <w:numFmt w:val="lowerLetter"/>
      <w:lvlText w:val="%1)"/>
      <w:lvlJc w:val="left"/>
      <w:pPr>
        <w:ind w:left="644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6B3B0B"/>
    <w:multiLevelType w:val="hybridMultilevel"/>
    <w:tmpl w:val="87589D36"/>
    <w:lvl w:ilvl="0" w:tplc="9FD2E224">
      <w:start w:val="1"/>
      <w:numFmt w:val="lowerLetter"/>
      <w:lvlText w:val="%1)"/>
      <w:lvlJc w:val="left"/>
      <w:pPr>
        <w:ind w:left="21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C884FDA"/>
    <w:multiLevelType w:val="hybridMultilevel"/>
    <w:tmpl w:val="B704C518"/>
    <w:lvl w:ilvl="0" w:tplc="DABE5CB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C906FF8"/>
    <w:multiLevelType w:val="hybridMultilevel"/>
    <w:tmpl w:val="6E5AE4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65907">
    <w:abstractNumId w:val="0"/>
  </w:num>
  <w:num w:numId="2" w16cid:durableId="423460687">
    <w:abstractNumId w:val="1"/>
  </w:num>
  <w:num w:numId="3" w16cid:durableId="1430008691">
    <w:abstractNumId w:val="12"/>
  </w:num>
  <w:num w:numId="4" w16cid:durableId="724983694">
    <w:abstractNumId w:val="13"/>
  </w:num>
  <w:num w:numId="5" w16cid:durableId="66388395">
    <w:abstractNumId w:val="19"/>
  </w:num>
  <w:num w:numId="6" w16cid:durableId="1795248136">
    <w:abstractNumId w:val="14"/>
  </w:num>
  <w:num w:numId="7" w16cid:durableId="1675300986">
    <w:abstractNumId w:val="18"/>
  </w:num>
  <w:num w:numId="8" w16cid:durableId="656298158">
    <w:abstractNumId w:val="8"/>
  </w:num>
  <w:num w:numId="9" w16cid:durableId="944726674">
    <w:abstractNumId w:val="16"/>
  </w:num>
  <w:num w:numId="10" w16cid:durableId="1270746835">
    <w:abstractNumId w:val="4"/>
  </w:num>
  <w:num w:numId="11" w16cid:durableId="1845850617">
    <w:abstractNumId w:val="2"/>
  </w:num>
  <w:num w:numId="12" w16cid:durableId="1536964995">
    <w:abstractNumId w:val="11"/>
  </w:num>
  <w:num w:numId="13" w16cid:durableId="536627737">
    <w:abstractNumId w:val="22"/>
  </w:num>
  <w:num w:numId="14" w16cid:durableId="1916891762">
    <w:abstractNumId w:val="6"/>
  </w:num>
  <w:num w:numId="15" w16cid:durableId="2141454654">
    <w:abstractNumId w:val="15"/>
  </w:num>
  <w:num w:numId="16" w16cid:durableId="1521117139">
    <w:abstractNumId w:val="24"/>
  </w:num>
  <w:num w:numId="17" w16cid:durableId="756247937">
    <w:abstractNumId w:val="27"/>
  </w:num>
  <w:num w:numId="18" w16cid:durableId="1726566328">
    <w:abstractNumId w:val="5"/>
  </w:num>
  <w:num w:numId="19" w16cid:durableId="1269584536">
    <w:abstractNumId w:val="7"/>
  </w:num>
  <w:num w:numId="20" w16cid:durableId="182549685">
    <w:abstractNumId w:val="17"/>
  </w:num>
  <w:num w:numId="21" w16cid:durableId="1068457208">
    <w:abstractNumId w:val="21"/>
  </w:num>
  <w:num w:numId="22" w16cid:durableId="501625447">
    <w:abstractNumId w:val="20"/>
  </w:num>
  <w:num w:numId="23" w16cid:durableId="929780296">
    <w:abstractNumId w:val="26"/>
  </w:num>
  <w:num w:numId="24" w16cid:durableId="1214805892">
    <w:abstractNumId w:val="25"/>
  </w:num>
  <w:num w:numId="25" w16cid:durableId="1535196481">
    <w:abstractNumId w:val="10"/>
  </w:num>
  <w:num w:numId="26" w16cid:durableId="1276794833">
    <w:abstractNumId w:val="28"/>
  </w:num>
  <w:num w:numId="27" w16cid:durableId="1689211085">
    <w:abstractNumId w:val="23"/>
  </w:num>
  <w:num w:numId="28" w16cid:durableId="969240258">
    <w:abstractNumId w:val="9"/>
  </w:num>
  <w:num w:numId="29" w16cid:durableId="178861837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1D42"/>
    <w:rsid w:val="00011A7B"/>
    <w:rsid w:val="00025000"/>
    <w:rsid w:val="00030CB0"/>
    <w:rsid w:val="00094230"/>
    <w:rsid w:val="000F5515"/>
    <w:rsid w:val="00121A94"/>
    <w:rsid w:val="00131EE1"/>
    <w:rsid w:val="00170AA5"/>
    <w:rsid w:val="00186F0E"/>
    <w:rsid w:val="001874DA"/>
    <w:rsid w:val="00193A39"/>
    <w:rsid w:val="001B677C"/>
    <w:rsid w:val="001D40E0"/>
    <w:rsid w:val="00222F6A"/>
    <w:rsid w:val="0026638E"/>
    <w:rsid w:val="0027549D"/>
    <w:rsid w:val="002C746F"/>
    <w:rsid w:val="002D2103"/>
    <w:rsid w:val="002D76E3"/>
    <w:rsid w:val="002E6E3B"/>
    <w:rsid w:val="002F07E5"/>
    <w:rsid w:val="00331E82"/>
    <w:rsid w:val="003C4F28"/>
    <w:rsid w:val="003C625D"/>
    <w:rsid w:val="00420555"/>
    <w:rsid w:val="0043183C"/>
    <w:rsid w:val="004C3E81"/>
    <w:rsid w:val="004C4A08"/>
    <w:rsid w:val="00507094"/>
    <w:rsid w:val="00523F1E"/>
    <w:rsid w:val="00545168"/>
    <w:rsid w:val="00553FA0"/>
    <w:rsid w:val="00567367"/>
    <w:rsid w:val="00597E9A"/>
    <w:rsid w:val="00626847"/>
    <w:rsid w:val="006269B2"/>
    <w:rsid w:val="006B524A"/>
    <w:rsid w:val="006D2475"/>
    <w:rsid w:val="006F5CB0"/>
    <w:rsid w:val="00765333"/>
    <w:rsid w:val="00785E53"/>
    <w:rsid w:val="0083282D"/>
    <w:rsid w:val="00835E0A"/>
    <w:rsid w:val="00836EA9"/>
    <w:rsid w:val="008415D8"/>
    <w:rsid w:val="00847F65"/>
    <w:rsid w:val="00875F5F"/>
    <w:rsid w:val="00876FA3"/>
    <w:rsid w:val="008875A8"/>
    <w:rsid w:val="008B6407"/>
    <w:rsid w:val="008D00C9"/>
    <w:rsid w:val="008F561E"/>
    <w:rsid w:val="00906101"/>
    <w:rsid w:val="0096408A"/>
    <w:rsid w:val="00973AC9"/>
    <w:rsid w:val="009B3810"/>
    <w:rsid w:val="009F0708"/>
    <w:rsid w:val="00A47568"/>
    <w:rsid w:val="00A74846"/>
    <w:rsid w:val="00A85096"/>
    <w:rsid w:val="00A93838"/>
    <w:rsid w:val="00AF2EC2"/>
    <w:rsid w:val="00B03E74"/>
    <w:rsid w:val="00B9034C"/>
    <w:rsid w:val="00B9090A"/>
    <w:rsid w:val="00BB3AE6"/>
    <w:rsid w:val="00BC5316"/>
    <w:rsid w:val="00BD45E4"/>
    <w:rsid w:val="00BD516B"/>
    <w:rsid w:val="00C02F44"/>
    <w:rsid w:val="00CB5354"/>
    <w:rsid w:val="00CE4169"/>
    <w:rsid w:val="00CF0081"/>
    <w:rsid w:val="00D15E80"/>
    <w:rsid w:val="00D61F4E"/>
    <w:rsid w:val="00D63BBB"/>
    <w:rsid w:val="00DA1035"/>
    <w:rsid w:val="00DA1F77"/>
    <w:rsid w:val="00DA7703"/>
    <w:rsid w:val="00DC12A9"/>
    <w:rsid w:val="00E167FF"/>
    <w:rsid w:val="00E61D42"/>
    <w:rsid w:val="00E86E09"/>
    <w:rsid w:val="00EA18C6"/>
    <w:rsid w:val="00F75E4D"/>
    <w:rsid w:val="00F859BD"/>
    <w:rsid w:val="00FF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0149"/>
  <w15:docId w15:val="{1956973D-4E1C-4F2F-9665-81E98D99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D4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2500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02500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sid w:val="00E61D42"/>
    <w:rPr>
      <w:sz w:val="16"/>
      <w:szCs w:val="16"/>
    </w:rPr>
  </w:style>
  <w:style w:type="character" w:customStyle="1" w:styleId="Domylnaczcionkaakapitu2">
    <w:name w:val="Domyślna czcionka akapitu2"/>
    <w:rsid w:val="00E61D42"/>
  </w:style>
  <w:style w:type="paragraph" w:customStyle="1" w:styleId="Zawartotabeli">
    <w:name w:val="Zawartość tabeli"/>
    <w:basedOn w:val="Normalny"/>
    <w:rsid w:val="00E61D42"/>
    <w:pPr>
      <w:suppressLineNumbers/>
    </w:pPr>
  </w:style>
  <w:style w:type="paragraph" w:styleId="Stopka">
    <w:name w:val="footer"/>
    <w:basedOn w:val="Normalny"/>
    <w:link w:val="StopkaZnak"/>
    <w:rsid w:val="00E61D42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E61D4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andard">
    <w:name w:val="Standard"/>
    <w:qFormat/>
    <w:rsid w:val="00E61D4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Tekstpodstawowy">
    <w:name w:val="Body Text"/>
    <w:basedOn w:val="Normalny"/>
    <w:link w:val="TekstpodstawowyZnak"/>
    <w:rsid w:val="00E61D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61D4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qFormat/>
    <w:rsid w:val="00E61D42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basedOn w:val="Domylnaczcionkaakapitu"/>
    <w:link w:val="Akapitzlist"/>
    <w:qFormat/>
    <w:locked/>
    <w:rsid w:val="00E61D42"/>
  </w:style>
  <w:style w:type="character" w:styleId="Uwydatnienie">
    <w:name w:val="Emphasis"/>
    <w:basedOn w:val="Domylnaczcionkaakapitu"/>
    <w:uiPriority w:val="20"/>
    <w:qFormat/>
    <w:rsid w:val="00E61D42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82D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82D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15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5D8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5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5D8"/>
    <w:rPr>
      <w:rFonts w:ascii="Tahoma" w:eastAsia="Andale Sans UI" w:hAnsi="Tahoma" w:cs="Tahoma"/>
      <w:kern w:val="1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6F5CB0"/>
    <w:pPr>
      <w:suppressAutoHyphens w:val="0"/>
      <w:spacing w:before="100" w:beforeAutospacing="1" w:after="119"/>
    </w:pPr>
    <w:rPr>
      <w:rFonts w:eastAsia="Times New Roman"/>
      <w:color w:val="000000"/>
      <w:kern w:val="0"/>
      <w:lang w:eastAsia="pl-PL"/>
    </w:rPr>
  </w:style>
  <w:style w:type="character" w:customStyle="1" w:styleId="Nagwek1Znak">
    <w:name w:val="Nagłówek 1 Znak"/>
    <w:basedOn w:val="Domylnaczcionkaakapitu"/>
    <w:link w:val="Nagwek1"/>
    <w:rsid w:val="00025000"/>
    <w:rPr>
      <w:rFonts w:ascii="Arial" w:eastAsia="Andale Sans UI" w:hAnsi="Arial" w:cs="Arial"/>
      <w:b/>
      <w:kern w:val="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025000"/>
    <w:rPr>
      <w:rFonts w:ascii="Arial" w:eastAsia="Andale Sans UI" w:hAnsi="Arial" w:cs="Arial"/>
      <w:kern w:val="1"/>
      <w:sz w:val="24"/>
      <w:szCs w:val="24"/>
    </w:rPr>
  </w:style>
  <w:style w:type="character" w:customStyle="1" w:styleId="Domylnaczcionkaakapitu1">
    <w:name w:val="Domyślna czcionka akapitu1"/>
    <w:rsid w:val="00025000"/>
  </w:style>
  <w:style w:type="paragraph" w:styleId="Tekstpodstawowywcity">
    <w:name w:val="Body Text Indent"/>
    <w:basedOn w:val="Normalny"/>
    <w:link w:val="TekstpodstawowywcityZnak"/>
    <w:uiPriority w:val="99"/>
    <w:unhideWhenUsed/>
    <w:rsid w:val="00B9034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034C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vkekvd">
    <w:name w:val="vkekvd"/>
    <w:basedOn w:val="Domylnaczcionkaakapitu"/>
    <w:rsid w:val="00A93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3054</Words>
  <Characters>18324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Celuch</cp:lastModifiedBy>
  <cp:revision>38</cp:revision>
  <cp:lastPrinted>2024-06-11T09:05:00Z</cp:lastPrinted>
  <dcterms:created xsi:type="dcterms:W3CDTF">2024-06-11T09:24:00Z</dcterms:created>
  <dcterms:modified xsi:type="dcterms:W3CDTF">2026-02-17T10:44:00Z</dcterms:modified>
</cp:coreProperties>
</file>